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03CDB03" w14:textId="005F7EBD" w:rsidR="00F62B94" w:rsidRPr="009E1853" w:rsidRDefault="00F62B94" w:rsidP="00B817D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E1853">
        <w:rPr>
          <w:rFonts w:ascii="Arial" w:hAnsi="Arial" w:cs="Arial"/>
          <w:b/>
          <w:bCs/>
          <w:sz w:val="28"/>
          <w:szCs w:val="28"/>
        </w:rPr>
        <w:t>РОССИЙСКАЯ</w:t>
      </w:r>
      <w:r w:rsidRPr="009E1853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Pr="009E1853">
        <w:rPr>
          <w:rFonts w:ascii="Arial" w:hAnsi="Arial" w:cs="Arial"/>
          <w:b/>
          <w:bCs/>
          <w:sz w:val="28"/>
          <w:szCs w:val="28"/>
        </w:rPr>
        <w:t>ФЕДЕРАЦИЯ</w:t>
      </w:r>
    </w:p>
    <w:p w14:paraId="421E41ED" w14:textId="6A8DBFB2" w:rsidR="00AC1235" w:rsidRDefault="00F62B94" w:rsidP="00B817D9">
      <w:pPr>
        <w:pStyle w:val="1"/>
        <w:widowControl w:val="0"/>
        <w:numPr>
          <w:ilvl w:val="0"/>
          <w:numId w:val="0"/>
        </w:numPr>
        <w:suppressAutoHyphens w:val="0"/>
        <w:ind w:left="432" w:hanging="432"/>
        <w:rPr>
          <w:rFonts w:ascii="Arial" w:hAnsi="Arial" w:cs="Arial"/>
          <w:sz w:val="28"/>
          <w:szCs w:val="28"/>
        </w:rPr>
      </w:pPr>
      <w:r w:rsidRPr="009E1853">
        <w:rPr>
          <w:rFonts w:ascii="Arial" w:hAnsi="Arial" w:cs="Arial"/>
          <w:sz w:val="28"/>
          <w:szCs w:val="28"/>
        </w:rPr>
        <w:t>ОРЛОВСКАЯ</w:t>
      </w:r>
      <w:r w:rsidRPr="009E1853">
        <w:rPr>
          <w:rFonts w:ascii="Arial" w:eastAsia="Arial" w:hAnsi="Arial" w:cs="Arial"/>
          <w:sz w:val="28"/>
          <w:szCs w:val="28"/>
        </w:rPr>
        <w:t xml:space="preserve"> </w:t>
      </w:r>
      <w:r w:rsidRPr="009E1853">
        <w:rPr>
          <w:rFonts w:ascii="Arial" w:hAnsi="Arial" w:cs="Arial"/>
          <w:sz w:val="28"/>
          <w:szCs w:val="28"/>
        </w:rPr>
        <w:t>ОБЛАСТЬ</w:t>
      </w:r>
    </w:p>
    <w:p w14:paraId="7D011E63" w14:textId="7C5D2B63" w:rsidR="00AC1235" w:rsidRPr="009E1853" w:rsidRDefault="00AC1235" w:rsidP="00B817D9">
      <w:pPr>
        <w:pStyle w:val="1"/>
        <w:widowControl w:val="0"/>
        <w:numPr>
          <w:ilvl w:val="0"/>
          <w:numId w:val="0"/>
        </w:numPr>
        <w:suppressAutoHyphens w:val="0"/>
        <w:ind w:left="432" w:hanging="432"/>
        <w:rPr>
          <w:rFonts w:ascii="Arial" w:hAnsi="Arial" w:cs="Arial"/>
          <w:sz w:val="28"/>
          <w:szCs w:val="28"/>
        </w:rPr>
      </w:pPr>
      <w:r w:rsidRPr="009E1853">
        <w:rPr>
          <w:rFonts w:ascii="Arial" w:hAnsi="Arial" w:cs="Arial"/>
          <w:sz w:val="28"/>
          <w:szCs w:val="28"/>
        </w:rPr>
        <w:t>ЛИВЕНСК</w:t>
      </w:r>
      <w:r>
        <w:rPr>
          <w:rFonts w:ascii="Arial" w:hAnsi="Arial" w:cs="Arial"/>
          <w:sz w:val="28"/>
          <w:szCs w:val="28"/>
        </w:rPr>
        <w:t>ИЙ</w:t>
      </w:r>
      <w:r w:rsidRPr="009E1853">
        <w:rPr>
          <w:rFonts w:ascii="Arial" w:eastAsia="Arial" w:hAnsi="Arial" w:cs="Arial"/>
          <w:sz w:val="28"/>
          <w:szCs w:val="28"/>
        </w:rPr>
        <w:t xml:space="preserve"> </w:t>
      </w:r>
      <w:r w:rsidRPr="009E1853">
        <w:rPr>
          <w:rFonts w:ascii="Arial" w:hAnsi="Arial" w:cs="Arial"/>
          <w:sz w:val="28"/>
          <w:szCs w:val="28"/>
        </w:rPr>
        <w:t>РАЙОН</w:t>
      </w:r>
    </w:p>
    <w:p w14:paraId="5DFA2638" w14:textId="5B0001DB" w:rsidR="00F62B94" w:rsidRPr="009E1853" w:rsidRDefault="00F62B94" w:rsidP="00F62B94">
      <w:pPr>
        <w:pStyle w:val="1"/>
        <w:widowControl w:val="0"/>
        <w:suppressAutoHyphens w:val="0"/>
        <w:spacing w:before="240" w:after="60"/>
        <w:rPr>
          <w:rFonts w:ascii="Arial" w:eastAsia="Arial" w:hAnsi="Arial" w:cs="Arial"/>
          <w:sz w:val="28"/>
          <w:szCs w:val="28"/>
        </w:rPr>
      </w:pPr>
      <w:r w:rsidRPr="009E1853">
        <w:rPr>
          <w:rFonts w:ascii="Arial" w:hAnsi="Arial" w:cs="Arial"/>
          <w:sz w:val="28"/>
          <w:szCs w:val="28"/>
        </w:rPr>
        <w:t>АДМИНИСТРАЦИЯ</w:t>
      </w:r>
      <w:r w:rsidR="00631693">
        <w:rPr>
          <w:rFonts w:ascii="Arial" w:eastAsia="Arial" w:hAnsi="Arial" w:cs="Arial"/>
          <w:sz w:val="28"/>
          <w:szCs w:val="28"/>
        </w:rPr>
        <w:t xml:space="preserve"> КАЗАНСКОГО </w:t>
      </w:r>
      <w:r w:rsidRPr="009E1853">
        <w:rPr>
          <w:rFonts w:ascii="Arial" w:eastAsia="Arial" w:hAnsi="Arial" w:cs="Arial"/>
          <w:sz w:val="28"/>
          <w:szCs w:val="28"/>
        </w:rPr>
        <w:t xml:space="preserve">СЕЛЬСКОГО ПОСЕЛЕНИЯ </w:t>
      </w:r>
    </w:p>
    <w:p w14:paraId="530B89BD" w14:textId="77777777" w:rsidR="00F62B94" w:rsidRPr="009E1853" w:rsidRDefault="00F62B94" w:rsidP="00F62B94">
      <w:pPr>
        <w:pStyle w:val="2"/>
        <w:widowControl w:val="0"/>
        <w:suppressAutoHyphens w:val="0"/>
        <w:jc w:val="center"/>
        <w:rPr>
          <w:i w:val="0"/>
          <w:iCs w:val="0"/>
        </w:rPr>
      </w:pPr>
      <w:r w:rsidRPr="009E1853">
        <w:rPr>
          <w:i w:val="0"/>
          <w:iCs w:val="0"/>
        </w:rPr>
        <w:t>ПОСТАНОВЛЕНИЕ</w:t>
      </w:r>
    </w:p>
    <w:p w14:paraId="7CAFEF19" w14:textId="77777777" w:rsidR="00F62B94" w:rsidRPr="009E1853" w:rsidRDefault="00F62B94" w:rsidP="00F62B94">
      <w:pPr>
        <w:tabs>
          <w:tab w:val="left" w:pos="268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04749150" w14:textId="3EB107A3" w:rsidR="00F62B94" w:rsidRDefault="00B817D9" w:rsidP="00F62B94">
      <w:pPr>
        <w:tabs>
          <w:tab w:val="left" w:pos="2685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19  марта</w:t>
      </w:r>
      <w:proofErr w:type="gramEnd"/>
      <w:r>
        <w:rPr>
          <w:rFonts w:ascii="Arial" w:hAnsi="Arial" w:cs="Arial"/>
        </w:rPr>
        <w:t xml:space="preserve">  </w:t>
      </w:r>
      <w:r w:rsidR="00DE6F09">
        <w:rPr>
          <w:rFonts w:ascii="Arial" w:hAnsi="Arial" w:cs="Arial"/>
        </w:rPr>
        <w:t xml:space="preserve">2025 </w:t>
      </w:r>
      <w:r w:rsidR="00F62B94">
        <w:rPr>
          <w:rFonts w:ascii="Arial" w:hAnsi="Arial" w:cs="Arial"/>
        </w:rPr>
        <w:t>г.</w:t>
      </w:r>
      <w:r w:rsidR="00F62B94">
        <w:rPr>
          <w:rFonts w:ascii="Arial" w:eastAsia="Arial" w:hAnsi="Arial" w:cs="Arial"/>
        </w:rPr>
        <w:t xml:space="preserve"> </w:t>
      </w:r>
      <w:r w:rsidR="00F62B94">
        <w:rPr>
          <w:rFonts w:ascii="Arial" w:hAnsi="Arial" w:cs="Arial"/>
        </w:rPr>
        <w:tab/>
      </w:r>
      <w:r w:rsidR="00F62B94">
        <w:rPr>
          <w:rFonts w:ascii="Arial" w:hAnsi="Arial" w:cs="Arial"/>
        </w:rPr>
        <w:tab/>
      </w:r>
      <w:r w:rsidR="00F62B94">
        <w:rPr>
          <w:rFonts w:ascii="Arial" w:hAnsi="Arial" w:cs="Arial"/>
        </w:rPr>
        <w:tab/>
      </w:r>
      <w:r w:rsidR="00F62B94">
        <w:rPr>
          <w:rFonts w:ascii="Arial" w:hAnsi="Arial" w:cs="Arial"/>
        </w:rPr>
        <w:tab/>
      </w:r>
      <w:r w:rsidR="00F62B94">
        <w:rPr>
          <w:rFonts w:ascii="Arial" w:hAnsi="Arial" w:cs="Arial"/>
        </w:rPr>
        <w:tab/>
      </w:r>
      <w:r w:rsidR="00F62B94">
        <w:rPr>
          <w:rFonts w:ascii="Arial" w:hAnsi="Arial" w:cs="Arial"/>
        </w:rPr>
        <w:tab/>
      </w:r>
      <w:r w:rsidR="007F011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F62B94">
        <w:rPr>
          <w:rFonts w:ascii="Arial" w:eastAsia="Arial" w:hAnsi="Arial" w:cs="Arial"/>
        </w:rPr>
        <w:t xml:space="preserve">№  </w:t>
      </w:r>
      <w:r>
        <w:rPr>
          <w:rFonts w:ascii="Arial" w:hAnsi="Arial" w:cs="Arial"/>
        </w:rPr>
        <w:t>4</w:t>
      </w:r>
      <w:proofErr w:type="gramEnd"/>
    </w:p>
    <w:p w14:paraId="06F76E07" w14:textId="77777777" w:rsidR="00F62B94" w:rsidRDefault="007F0115" w:rsidP="00F62B94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с. Казанское </w:t>
      </w:r>
      <w:r w:rsidR="00F62B94">
        <w:rPr>
          <w:sz w:val="24"/>
          <w:szCs w:val="24"/>
        </w:rPr>
        <w:t xml:space="preserve">                                             </w:t>
      </w:r>
    </w:p>
    <w:p w14:paraId="5D44AC5A" w14:textId="77777777" w:rsidR="00F62B94" w:rsidRDefault="00F62B94" w:rsidP="00F62B94">
      <w:pPr>
        <w:pStyle w:val="ConsPlusNormal"/>
        <w:ind w:firstLine="0"/>
        <w:jc w:val="both"/>
        <w:rPr>
          <w:sz w:val="24"/>
          <w:szCs w:val="24"/>
        </w:rPr>
      </w:pPr>
    </w:p>
    <w:p w14:paraId="587AC7C7" w14:textId="77777777" w:rsidR="00AC1235" w:rsidRPr="00AC1235" w:rsidRDefault="00DE6F09" w:rsidP="00AC1235">
      <w:pPr>
        <w:jc w:val="both"/>
        <w:rPr>
          <w:rFonts w:ascii="Arial" w:hAnsi="Arial" w:cs="Arial"/>
          <w:b/>
          <w:bCs/>
        </w:rPr>
      </w:pPr>
      <w:proofErr w:type="gramStart"/>
      <w:r w:rsidRPr="00AC1235">
        <w:rPr>
          <w:rFonts w:ascii="Arial" w:hAnsi="Arial" w:cs="Arial"/>
          <w:b/>
          <w:bCs/>
        </w:rPr>
        <w:t>О  внесении</w:t>
      </w:r>
      <w:proofErr w:type="gramEnd"/>
      <w:r w:rsidRPr="00AC1235">
        <w:rPr>
          <w:rFonts w:ascii="Arial" w:hAnsi="Arial" w:cs="Arial"/>
          <w:b/>
          <w:bCs/>
        </w:rPr>
        <w:t xml:space="preserve"> изменений в постановлени</w:t>
      </w:r>
      <w:r w:rsidR="00AC1235" w:rsidRPr="00AC1235">
        <w:rPr>
          <w:rFonts w:ascii="Arial" w:hAnsi="Arial" w:cs="Arial"/>
          <w:b/>
          <w:bCs/>
        </w:rPr>
        <w:t>е</w:t>
      </w:r>
      <w:r w:rsidRPr="00AC1235">
        <w:rPr>
          <w:rFonts w:ascii="Arial" w:hAnsi="Arial" w:cs="Arial"/>
          <w:b/>
          <w:bCs/>
        </w:rPr>
        <w:t xml:space="preserve"> администрации</w:t>
      </w:r>
    </w:p>
    <w:p w14:paraId="6F63478A" w14:textId="64A54DF2" w:rsidR="00DE6F09" w:rsidRPr="00AC1235" w:rsidRDefault="00DE6F09" w:rsidP="00AC1235">
      <w:pPr>
        <w:jc w:val="both"/>
        <w:rPr>
          <w:rFonts w:ascii="Arial" w:hAnsi="Arial" w:cs="Arial"/>
          <w:b/>
          <w:bCs/>
        </w:rPr>
      </w:pPr>
      <w:r w:rsidRPr="00AC1235">
        <w:rPr>
          <w:rFonts w:ascii="Arial" w:hAnsi="Arial" w:cs="Arial"/>
          <w:b/>
          <w:bCs/>
        </w:rPr>
        <w:t xml:space="preserve">Казанского сельского поселения Ливенского района </w:t>
      </w:r>
    </w:p>
    <w:p w14:paraId="4EBC652E" w14:textId="77777777" w:rsidR="00DE6F09" w:rsidRPr="00AC1235" w:rsidRDefault="00DE6F09" w:rsidP="00DE6F09">
      <w:pPr>
        <w:rPr>
          <w:rFonts w:ascii="Arial" w:hAnsi="Arial" w:cs="Arial"/>
          <w:b/>
          <w:bCs/>
        </w:rPr>
      </w:pPr>
      <w:r w:rsidRPr="00AC1235">
        <w:rPr>
          <w:rFonts w:ascii="Arial" w:hAnsi="Arial" w:cs="Arial"/>
          <w:b/>
          <w:bCs/>
        </w:rPr>
        <w:t>от 17 мая 2012 года № 27 «</w:t>
      </w:r>
      <w:r w:rsidR="00F62B94" w:rsidRPr="00AC1235">
        <w:rPr>
          <w:rFonts w:ascii="Arial" w:hAnsi="Arial" w:cs="Arial"/>
          <w:b/>
          <w:bCs/>
        </w:rPr>
        <w:t>Об</w:t>
      </w:r>
      <w:r w:rsidR="00F62B94" w:rsidRPr="00AC1235">
        <w:rPr>
          <w:rFonts w:ascii="Arial" w:eastAsia="Arial" w:hAnsi="Arial" w:cs="Arial"/>
          <w:b/>
          <w:bCs/>
        </w:rPr>
        <w:t xml:space="preserve"> </w:t>
      </w:r>
      <w:r w:rsidR="00F62B94" w:rsidRPr="00AC1235">
        <w:rPr>
          <w:rFonts w:ascii="Arial" w:hAnsi="Arial" w:cs="Arial"/>
          <w:b/>
          <w:bCs/>
        </w:rPr>
        <w:t>утверждении</w:t>
      </w:r>
    </w:p>
    <w:p w14:paraId="43CBFF24" w14:textId="55BE5222" w:rsidR="00AC1235" w:rsidRPr="00AC1235" w:rsidRDefault="00F62B94" w:rsidP="00F62B94">
      <w:pPr>
        <w:rPr>
          <w:rFonts w:ascii="Arial" w:hAnsi="Arial" w:cs="Arial"/>
          <w:b/>
          <w:bCs/>
        </w:rPr>
      </w:pPr>
      <w:r w:rsidRPr="00AC1235">
        <w:rPr>
          <w:rFonts w:ascii="Arial" w:hAnsi="Arial" w:cs="Arial"/>
          <w:b/>
          <w:bCs/>
        </w:rPr>
        <w:t>административного</w:t>
      </w:r>
      <w:r w:rsidRPr="00AC1235">
        <w:rPr>
          <w:rFonts w:ascii="Arial" w:eastAsia="Arial" w:hAnsi="Arial" w:cs="Arial"/>
          <w:b/>
          <w:bCs/>
        </w:rPr>
        <w:t xml:space="preserve"> </w:t>
      </w:r>
      <w:r w:rsidRPr="00AC1235">
        <w:rPr>
          <w:rFonts w:ascii="Arial" w:hAnsi="Arial" w:cs="Arial"/>
          <w:b/>
          <w:bCs/>
        </w:rPr>
        <w:t>регламента</w:t>
      </w:r>
      <w:r w:rsidR="00AC1235" w:rsidRPr="00AC1235">
        <w:rPr>
          <w:rFonts w:ascii="Arial" w:hAnsi="Arial" w:cs="Arial"/>
          <w:b/>
          <w:bCs/>
        </w:rPr>
        <w:t xml:space="preserve"> </w:t>
      </w:r>
      <w:r w:rsidRPr="00AC1235">
        <w:rPr>
          <w:rFonts w:ascii="Arial" w:hAnsi="Arial" w:cs="Arial"/>
          <w:b/>
          <w:bCs/>
        </w:rPr>
        <w:t>предоставления</w:t>
      </w:r>
    </w:p>
    <w:p w14:paraId="7730C065" w14:textId="77777777" w:rsidR="00AC1235" w:rsidRPr="00AC1235" w:rsidRDefault="00F62B94" w:rsidP="00F62B94">
      <w:pPr>
        <w:rPr>
          <w:rFonts w:ascii="Arial" w:hAnsi="Arial" w:cs="Arial"/>
          <w:b/>
          <w:bCs/>
        </w:rPr>
      </w:pPr>
      <w:r w:rsidRPr="00AC1235">
        <w:rPr>
          <w:rFonts w:ascii="Arial" w:hAnsi="Arial" w:cs="Arial"/>
          <w:b/>
          <w:bCs/>
        </w:rPr>
        <w:t>муниципальной</w:t>
      </w:r>
      <w:r w:rsidRPr="00AC1235">
        <w:rPr>
          <w:rFonts w:ascii="Arial" w:eastAsia="Arial" w:hAnsi="Arial" w:cs="Arial"/>
          <w:b/>
          <w:bCs/>
        </w:rPr>
        <w:t xml:space="preserve"> </w:t>
      </w:r>
      <w:r w:rsidRPr="00AC1235">
        <w:rPr>
          <w:rFonts w:ascii="Arial" w:hAnsi="Arial" w:cs="Arial"/>
          <w:b/>
          <w:bCs/>
        </w:rPr>
        <w:t>услуги</w:t>
      </w:r>
      <w:r w:rsidRPr="00AC1235">
        <w:rPr>
          <w:rFonts w:ascii="Arial" w:eastAsia="Arial" w:hAnsi="Arial" w:cs="Arial"/>
          <w:b/>
          <w:bCs/>
        </w:rPr>
        <w:t xml:space="preserve"> </w:t>
      </w:r>
      <w:r w:rsidRPr="00AC1235">
        <w:rPr>
          <w:rFonts w:ascii="Arial" w:hAnsi="Arial" w:cs="Arial"/>
          <w:b/>
          <w:bCs/>
        </w:rPr>
        <w:t xml:space="preserve">«Предоставление информации и </w:t>
      </w:r>
    </w:p>
    <w:p w14:paraId="325B4A0E" w14:textId="2451D628" w:rsidR="00F62B94" w:rsidRPr="00AC1235" w:rsidRDefault="00F62B94" w:rsidP="00F62B94">
      <w:pPr>
        <w:rPr>
          <w:rFonts w:ascii="Arial" w:hAnsi="Arial" w:cs="Arial"/>
          <w:b/>
          <w:bCs/>
        </w:rPr>
      </w:pPr>
      <w:r w:rsidRPr="00AC1235">
        <w:rPr>
          <w:rFonts w:ascii="Arial" w:hAnsi="Arial" w:cs="Arial"/>
          <w:b/>
          <w:bCs/>
        </w:rPr>
        <w:t>выписок из Реестра</w:t>
      </w:r>
      <w:r w:rsidR="00DE6F09" w:rsidRPr="00AC1235">
        <w:rPr>
          <w:rFonts w:ascii="Arial" w:hAnsi="Arial" w:cs="Arial"/>
          <w:b/>
          <w:bCs/>
        </w:rPr>
        <w:t xml:space="preserve"> </w:t>
      </w:r>
      <w:r w:rsidRPr="00AC1235">
        <w:rPr>
          <w:rFonts w:ascii="Arial" w:hAnsi="Arial" w:cs="Arial"/>
          <w:b/>
          <w:bCs/>
        </w:rPr>
        <w:t xml:space="preserve">муниципального имущества </w:t>
      </w:r>
    </w:p>
    <w:p w14:paraId="7334D286" w14:textId="729192EC" w:rsidR="00F62B94" w:rsidRPr="00AC1235" w:rsidRDefault="007F0115" w:rsidP="00F62B94">
      <w:pPr>
        <w:rPr>
          <w:rFonts w:ascii="Arial" w:hAnsi="Arial" w:cs="Arial"/>
          <w:b/>
          <w:bCs/>
        </w:rPr>
      </w:pPr>
      <w:proofErr w:type="gramStart"/>
      <w:r w:rsidRPr="00AC1235">
        <w:rPr>
          <w:rFonts w:ascii="Arial" w:hAnsi="Arial" w:cs="Arial"/>
          <w:b/>
          <w:bCs/>
        </w:rPr>
        <w:t xml:space="preserve">Казанского  </w:t>
      </w:r>
      <w:r w:rsidR="00F62B94" w:rsidRPr="00AC1235">
        <w:rPr>
          <w:rFonts w:ascii="Arial" w:hAnsi="Arial" w:cs="Arial"/>
          <w:b/>
          <w:bCs/>
        </w:rPr>
        <w:t>сельского</w:t>
      </w:r>
      <w:proofErr w:type="gramEnd"/>
      <w:r w:rsidR="00F62B94" w:rsidRPr="00AC1235">
        <w:rPr>
          <w:rFonts w:ascii="Arial" w:hAnsi="Arial" w:cs="Arial"/>
          <w:b/>
          <w:bCs/>
        </w:rPr>
        <w:t xml:space="preserve"> поселения Ливенского района»</w:t>
      </w:r>
    </w:p>
    <w:p w14:paraId="4C7D5DE8" w14:textId="77777777" w:rsidR="00F62B94" w:rsidRPr="00AC1235" w:rsidRDefault="00F62B94" w:rsidP="00F62B94">
      <w:pPr>
        <w:jc w:val="both"/>
        <w:rPr>
          <w:rFonts w:ascii="Arial" w:hAnsi="Arial" w:cs="Arial"/>
          <w:b/>
          <w:bCs/>
        </w:rPr>
      </w:pPr>
    </w:p>
    <w:p w14:paraId="0E61457C" w14:textId="6418A909" w:rsidR="00DE6F09" w:rsidRPr="00AC1235" w:rsidRDefault="00F62B94" w:rsidP="001B4C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6F09" w:rsidRPr="00AC1235">
        <w:rPr>
          <w:rFonts w:ascii="Arial" w:hAnsi="Arial" w:cs="Arial"/>
        </w:rPr>
        <w:t>Руководствуясь Федеральным законом от 06.10.2003 № 131 «Об общих принципах организации местного самоуправления в Российской Федерации», во исполнение Федерального закона от 27.07.2010 № 210-ФЗ «Об организации предоставления государственных и муниципальных услуг»,</w:t>
      </w:r>
      <w:r w:rsidR="00DE6F09" w:rsidRPr="00AC1235">
        <w:rPr>
          <w:rFonts w:ascii="Arial" w:eastAsia="Arial" w:hAnsi="Arial" w:cs="Arial"/>
        </w:rPr>
        <w:t xml:space="preserve"> </w:t>
      </w:r>
      <w:proofErr w:type="gramStart"/>
      <w:r w:rsidR="00DE6F09" w:rsidRPr="00AC1235">
        <w:rPr>
          <w:rFonts w:ascii="Arial" w:hAnsi="Arial" w:cs="Arial"/>
        </w:rPr>
        <w:t>администрация</w:t>
      </w:r>
      <w:r w:rsidR="00DE6F09" w:rsidRPr="00AC1235">
        <w:rPr>
          <w:rFonts w:ascii="Arial" w:eastAsia="Arial" w:hAnsi="Arial" w:cs="Arial"/>
        </w:rPr>
        <w:t xml:space="preserve">  </w:t>
      </w:r>
      <w:r w:rsidR="00AC1235" w:rsidRPr="00AC1235">
        <w:rPr>
          <w:rFonts w:ascii="Arial" w:eastAsia="Arial" w:hAnsi="Arial" w:cs="Arial"/>
        </w:rPr>
        <w:t>Казанского</w:t>
      </w:r>
      <w:proofErr w:type="gramEnd"/>
      <w:r w:rsidR="00DE6F09" w:rsidRPr="00AC1235">
        <w:rPr>
          <w:rFonts w:ascii="Arial" w:eastAsia="Arial" w:hAnsi="Arial" w:cs="Arial"/>
        </w:rPr>
        <w:t xml:space="preserve"> сельского поселения </w:t>
      </w:r>
      <w:r w:rsidR="00DE6F09" w:rsidRPr="00AC1235">
        <w:rPr>
          <w:rFonts w:ascii="Arial" w:hAnsi="Arial" w:cs="Arial"/>
        </w:rPr>
        <w:t>п о с т а н о в л я е т:</w:t>
      </w:r>
    </w:p>
    <w:p w14:paraId="44B36729" w14:textId="77777777" w:rsidR="00DE6F09" w:rsidRPr="00AC1235" w:rsidRDefault="00DE6F09" w:rsidP="00DE6F09">
      <w:pPr>
        <w:jc w:val="both"/>
        <w:rPr>
          <w:rFonts w:ascii="Arial" w:hAnsi="Arial" w:cs="Arial"/>
        </w:rPr>
      </w:pPr>
    </w:p>
    <w:p w14:paraId="31896F51" w14:textId="2C352BF5" w:rsidR="00DE6F09" w:rsidRPr="00AC1235" w:rsidRDefault="00DE6F09" w:rsidP="00DE6F09">
      <w:pPr>
        <w:ind w:firstLine="708"/>
        <w:jc w:val="both"/>
        <w:rPr>
          <w:rFonts w:ascii="Arial" w:hAnsi="Arial" w:cs="Arial"/>
        </w:rPr>
      </w:pPr>
      <w:r w:rsidRPr="00AC1235">
        <w:rPr>
          <w:rFonts w:ascii="Arial" w:hAnsi="Arial" w:cs="Arial"/>
        </w:rPr>
        <w:t>1.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Внести в постановлени</w:t>
      </w:r>
      <w:r w:rsidR="00AC1235" w:rsidRPr="00AC1235">
        <w:rPr>
          <w:rFonts w:ascii="Arial" w:hAnsi="Arial" w:cs="Arial"/>
        </w:rPr>
        <w:t>е</w:t>
      </w:r>
      <w:r w:rsidRPr="00AC1235">
        <w:rPr>
          <w:rFonts w:ascii="Arial" w:hAnsi="Arial" w:cs="Arial"/>
        </w:rPr>
        <w:t xml:space="preserve"> администрации Казанского сельского поселения от 17 мая 2012 года № 27 «Об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утверждении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административного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Регламента предоставления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муниципальной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услуги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«Предоставление информации и выписок из Реестра муниципального имущества Казанского сельского поселения Ливенского района» следующие изменения:</w:t>
      </w:r>
    </w:p>
    <w:p w14:paraId="0080494D" w14:textId="77777777" w:rsidR="00DE6F09" w:rsidRPr="00AC1235" w:rsidRDefault="00DE6F09" w:rsidP="00DE6F09">
      <w:pPr>
        <w:ind w:firstLine="708"/>
        <w:jc w:val="both"/>
        <w:rPr>
          <w:rFonts w:ascii="Arial" w:hAnsi="Arial" w:cs="Arial"/>
          <w:color w:val="000000" w:themeColor="text1"/>
        </w:rPr>
      </w:pPr>
      <w:r w:rsidRPr="00AC1235">
        <w:rPr>
          <w:rFonts w:ascii="Arial" w:hAnsi="Arial" w:cs="Arial"/>
        </w:rPr>
        <w:t>1.1.</w:t>
      </w:r>
      <w:r w:rsidRPr="00AC1235">
        <w:rPr>
          <w:rFonts w:ascii="Arial" w:hAnsi="Arial" w:cs="Arial"/>
          <w:color w:val="000000" w:themeColor="text1"/>
        </w:rPr>
        <w:t xml:space="preserve"> Наименование </w:t>
      </w:r>
      <w:r w:rsidRPr="00AC1235">
        <w:rPr>
          <w:rFonts w:ascii="Arial" w:hAnsi="Arial" w:cs="Arial"/>
        </w:rPr>
        <w:t>постановления администрации Казанского сельского поселения от 17 мая 2012 года № 27 «Об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утверждении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административного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Регламента предоставления</w:t>
      </w:r>
      <w:r w:rsidRPr="00AC1235">
        <w:rPr>
          <w:rFonts w:ascii="Arial" w:eastAsia="Arial" w:hAnsi="Arial" w:cs="Arial"/>
        </w:rPr>
        <w:t xml:space="preserve"> </w:t>
      </w:r>
      <w:proofErr w:type="gramStart"/>
      <w:r w:rsidRPr="00AC1235">
        <w:rPr>
          <w:rFonts w:ascii="Arial" w:hAnsi="Arial" w:cs="Arial"/>
        </w:rPr>
        <w:t xml:space="preserve">муниципальной 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услуги</w:t>
      </w:r>
      <w:proofErr w:type="gramEnd"/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 xml:space="preserve">«Предоставление информации и выписок из Реестра муниципального имущества Казанского сельского поселения Ливенского района» </w:t>
      </w:r>
      <w:r w:rsidRPr="00AC1235">
        <w:rPr>
          <w:rFonts w:ascii="Arial" w:hAnsi="Arial" w:cs="Arial"/>
          <w:color w:val="000000" w:themeColor="text1"/>
        </w:rPr>
        <w:t xml:space="preserve">изложить в новой редакции: </w:t>
      </w:r>
    </w:p>
    <w:p w14:paraId="5488BE67" w14:textId="77777777" w:rsidR="00DE6F09" w:rsidRPr="00AC1235" w:rsidRDefault="00DE6F09" w:rsidP="00DE6F09">
      <w:pPr>
        <w:ind w:firstLine="708"/>
        <w:jc w:val="both"/>
        <w:rPr>
          <w:rFonts w:ascii="Arial" w:hAnsi="Arial" w:cs="Arial"/>
          <w:color w:val="000000" w:themeColor="text1"/>
        </w:rPr>
      </w:pPr>
      <w:r w:rsidRPr="00AC1235">
        <w:rPr>
          <w:rFonts w:ascii="Arial" w:hAnsi="Arial" w:cs="Arial"/>
          <w:color w:val="000000" w:themeColor="text1"/>
        </w:rPr>
        <w:t xml:space="preserve"> «</w:t>
      </w:r>
      <w:r w:rsidRPr="00AC1235">
        <w:rPr>
          <w:rFonts w:ascii="Arial" w:hAnsi="Arial" w:cs="Arial"/>
        </w:rPr>
        <w:t>Об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утверждении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административного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Регламента предоставления</w:t>
      </w:r>
      <w:r w:rsidRPr="00AC1235">
        <w:rPr>
          <w:rFonts w:ascii="Arial" w:eastAsia="Arial" w:hAnsi="Arial" w:cs="Arial"/>
        </w:rPr>
        <w:t xml:space="preserve"> </w:t>
      </w:r>
      <w:proofErr w:type="gramStart"/>
      <w:r w:rsidRPr="00AC1235">
        <w:rPr>
          <w:rFonts w:ascii="Arial" w:hAnsi="Arial" w:cs="Arial"/>
        </w:rPr>
        <w:t xml:space="preserve">муниципальной 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услуги</w:t>
      </w:r>
      <w:proofErr w:type="gramEnd"/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«Предоставление информации,  выписок и копий документов из Реестра муниципального имущества Казанского сельского поселения Ливенского района</w:t>
      </w:r>
      <w:r w:rsidRPr="00AC1235">
        <w:rPr>
          <w:rFonts w:ascii="Arial" w:hAnsi="Arial" w:cs="Arial"/>
          <w:color w:val="000000" w:themeColor="text1"/>
        </w:rPr>
        <w:t>»</w:t>
      </w:r>
    </w:p>
    <w:p w14:paraId="1CFD4E70" w14:textId="77777777" w:rsidR="00DE6F09" w:rsidRPr="00AC1235" w:rsidRDefault="00DE6F09" w:rsidP="00DE6F09">
      <w:pPr>
        <w:ind w:firstLine="708"/>
        <w:jc w:val="both"/>
        <w:rPr>
          <w:rFonts w:ascii="Arial" w:hAnsi="Arial" w:cs="Arial"/>
          <w:color w:val="000000" w:themeColor="text1"/>
        </w:rPr>
      </w:pPr>
      <w:r w:rsidRPr="00AC1235">
        <w:rPr>
          <w:rFonts w:ascii="Arial" w:hAnsi="Arial" w:cs="Arial"/>
          <w:color w:val="000000" w:themeColor="text1"/>
        </w:rPr>
        <w:t xml:space="preserve">1.2. Пункт 1.2 раздела 1 Административного регламента дополнить абзацем в следующей редакции: </w:t>
      </w:r>
    </w:p>
    <w:p w14:paraId="3CB6D589" w14:textId="77777777" w:rsidR="00DE6F09" w:rsidRPr="00AC1235" w:rsidRDefault="00DE6F09" w:rsidP="00DE6F09">
      <w:pPr>
        <w:ind w:firstLine="708"/>
        <w:jc w:val="both"/>
        <w:rPr>
          <w:rFonts w:ascii="Arial" w:hAnsi="Arial" w:cs="Arial"/>
          <w:color w:val="000000" w:themeColor="text1"/>
        </w:rPr>
      </w:pPr>
      <w:r w:rsidRPr="00AC1235">
        <w:rPr>
          <w:rFonts w:ascii="Arial" w:hAnsi="Arial" w:cs="Arial"/>
          <w:color w:val="000000" w:themeColor="text1"/>
        </w:rPr>
        <w:t>«</w:t>
      </w:r>
      <w:r w:rsidRPr="00AC1235">
        <w:rPr>
          <w:rFonts w:ascii="Arial" w:hAnsi="Arial" w:cs="Arial"/>
        </w:rPr>
        <w:t>Интересы заявителей могут представлять лица, обладающие соответствующими полномочиями (далее – представитель заявителя). В качестве представителя заявителя может быть, законный представитель несовершеннолетнего, являющийся заявителем, при этом реализуется право на получение результата предоставления муниципальной услуги в отношении несовершеннолетнего, законным представителем несовершеннолетнего, не являющимся заявителем, с учётом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</w:t>
      </w:r>
      <w:r w:rsidRPr="00AC1235">
        <w:rPr>
          <w:rFonts w:ascii="Arial" w:hAnsi="Arial" w:cs="Arial"/>
          <w:color w:val="000000" w:themeColor="text1"/>
        </w:rPr>
        <w:t>»</w:t>
      </w:r>
    </w:p>
    <w:p w14:paraId="4D2AC11C" w14:textId="2151B4AB" w:rsidR="00DE6F09" w:rsidRPr="00AC1235" w:rsidRDefault="00DE6F09" w:rsidP="00DE6F09">
      <w:pPr>
        <w:tabs>
          <w:tab w:val="left" w:pos="709"/>
        </w:tabs>
        <w:autoSpaceDE w:val="0"/>
        <w:jc w:val="both"/>
        <w:rPr>
          <w:rFonts w:ascii="Arial" w:eastAsia="Arial" w:hAnsi="Arial" w:cs="Arial"/>
          <w:bCs/>
          <w:iCs/>
          <w:color w:val="252525"/>
        </w:rPr>
      </w:pPr>
      <w:r w:rsidRPr="00AC1235">
        <w:rPr>
          <w:rFonts w:ascii="Arial" w:hAnsi="Arial" w:cs="Arial"/>
        </w:rPr>
        <w:tab/>
        <w:t>1.3.</w:t>
      </w:r>
      <w:r w:rsidRPr="00AC1235">
        <w:rPr>
          <w:rFonts w:ascii="Arial" w:eastAsia="Arial" w:hAnsi="Arial" w:cs="Arial"/>
          <w:bCs/>
          <w:iCs/>
          <w:color w:val="252525"/>
        </w:rPr>
        <w:t xml:space="preserve"> Пункт 3.1. раздела 3 </w:t>
      </w:r>
      <w:r w:rsidR="0092092D">
        <w:rPr>
          <w:rFonts w:ascii="Arial" w:eastAsia="Arial" w:hAnsi="Arial" w:cs="Arial"/>
          <w:bCs/>
          <w:iCs/>
          <w:color w:val="252525"/>
        </w:rPr>
        <w:t>изложить</w:t>
      </w:r>
      <w:r w:rsidRPr="00AC1235">
        <w:rPr>
          <w:rFonts w:ascii="Arial" w:eastAsia="Arial" w:hAnsi="Arial" w:cs="Arial"/>
          <w:bCs/>
          <w:iCs/>
          <w:color w:val="252525"/>
        </w:rPr>
        <w:t xml:space="preserve"> </w:t>
      </w:r>
      <w:proofErr w:type="gramStart"/>
      <w:r w:rsidRPr="00AC1235">
        <w:rPr>
          <w:rFonts w:ascii="Arial" w:eastAsia="Arial" w:hAnsi="Arial" w:cs="Arial"/>
          <w:bCs/>
          <w:iCs/>
          <w:color w:val="252525"/>
        </w:rPr>
        <w:t>в  следующей</w:t>
      </w:r>
      <w:proofErr w:type="gramEnd"/>
      <w:r w:rsidRPr="00AC1235">
        <w:rPr>
          <w:rFonts w:ascii="Arial" w:eastAsia="Arial" w:hAnsi="Arial" w:cs="Arial"/>
          <w:bCs/>
          <w:iCs/>
          <w:color w:val="252525"/>
        </w:rPr>
        <w:t xml:space="preserve"> редакции: </w:t>
      </w:r>
    </w:p>
    <w:p w14:paraId="7C3F2EED" w14:textId="54604247" w:rsidR="00DE6F09" w:rsidRPr="00AC1235" w:rsidRDefault="00AC1235" w:rsidP="00DE6F09">
      <w:pPr>
        <w:tabs>
          <w:tab w:val="left" w:pos="709"/>
        </w:tabs>
        <w:autoSpaceDE w:val="0"/>
        <w:jc w:val="both"/>
        <w:rPr>
          <w:rFonts w:ascii="Arial" w:eastAsia="Arial" w:hAnsi="Arial" w:cs="Arial"/>
          <w:bCs/>
          <w:iCs/>
          <w:color w:val="252525"/>
        </w:rPr>
      </w:pPr>
      <w:r w:rsidRPr="00AC1235">
        <w:rPr>
          <w:rFonts w:ascii="Arial" w:eastAsia="Arial" w:hAnsi="Arial" w:cs="Arial"/>
          <w:bCs/>
          <w:iCs/>
          <w:color w:val="252525"/>
        </w:rPr>
        <w:lastRenderedPageBreak/>
        <w:tab/>
      </w:r>
      <w:r w:rsidR="00DE6F09" w:rsidRPr="00AC1235">
        <w:rPr>
          <w:rFonts w:ascii="Arial" w:eastAsia="Arial" w:hAnsi="Arial" w:cs="Arial"/>
          <w:bCs/>
          <w:iCs/>
          <w:color w:val="252525"/>
        </w:rPr>
        <w:t xml:space="preserve">«3.1. Предоставление муниципальной услуги по предоставлению выписок и копий документов из Реестра муниципального имущества </w:t>
      </w:r>
      <w:r>
        <w:rPr>
          <w:rFonts w:ascii="Arial" w:eastAsia="Arial" w:hAnsi="Arial" w:cs="Arial"/>
          <w:bCs/>
          <w:iCs/>
          <w:color w:val="252525"/>
        </w:rPr>
        <w:t>Казан</w:t>
      </w:r>
      <w:r w:rsidR="00DE6F09" w:rsidRPr="00AC1235">
        <w:rPr>
          <w:rFonts w:ascii="Arial" w:eastAsia="Arial" w:hAnsi="Arial" w:cs="Arial"/>
          <w:bCs/>
          <w:iCs/>
          <w:color w:val="252525"/>
        </w:rPr>
        <w:t>ского</w:t>
      </w:r>
      <w:r w:rsidR="00DE6F09" w:rsidRPr="00AC1235">
        <w:rPr>
          <w:rFonts w:ascii="Arial" w:hAnsi="Arial" w:cs="Arial"/>
        </w:rPr>
        <w:t xml:space="preserve"> сельского поселения</w:t>
      </w:r>
      <w:r w:rsidR="00DE6F09" w:rsidRPr="00AC1235">
        <w:rPr>
          <w:rFonts w:ascii="Arial" w:eastAsia="Arial" w:hAnsi="Arial" w:cs="Arial"/>
          <w:bCs/>
          <w:iCs/>
          <w:color w:val="252525"/>
        </w:rPr>
        <w:t xml:space="preserve"> Ливенского района включает в себя следующие административные процедуры:</w:t>
      </w:r>
    </w:p>
    <w:p w14:paraId="1EF83F8C" w14:textId="663122DA" w:rsidR="00DE6F09" w:rsidRPr="00AC1235" w:rsidRDefault="00DE6F09" w:rsidP="00DE6F09">
      <w:pPr>
        <w:autoSpaceDE w:val="0"/>
        <w:ind w:left="17" w:firstLine="717"/>
        <w:jc w:val="both"/>
        <w:rPr>
          <w:rFonts w:ascii="Arial" w:hAnsi="Arial" w:cs="Arial"/>
        </w:rPr>
      </w:pPr>
      <w:r w:rsidRPr="00AC1235">
        <w:rPr>
          <w:rFonts w:ascii="Arial" w:hAnsi="Arial" w:cs="Arial"/>
        </w:rPr>
        <w:t xml:space="preserve">-прием и регистрацию запроса о предоставлении выписки и </w:t>
      </w:r>
      <w:proofErr w:type="gramStart"/>
      <w:r w:rsidRPr="00AC1235">
        <w:rPr>
          <w:rFonts w:ascii="Arial" w:eastAsia="Arial" w:hAnsi="Arial" w:cs="Arial"/>
          <w:bCs/>
          <w:iCs/>
          <w:color w:val="252525"/>
        </w:rPr>
        <w:t>копи</w:t>
      </w:r>
      <w:r w:rsidR="0092092D">
        <w:rPr>
          <w:rFonts w:ascii="Arial" w:eastAsia="Arial" w:hAnsi="Arial" w:cs="Arial"/>
          <w:bCs/>
          <w:iCs/>
          <w:color w:val="252525"/>
        </w:rPr>
        <w:t>й</w:t>
      </w:r>
      <w:r w:rsidRPr="00AC1235">
        <w:rPr>
          <w:rFonts w:ascii="Arial" w:eastAsia="Arial" w:hAnsi="Arial" w:cs="Arial"/>
          <w:bCs/>
          <w:iCs/>
          <w:color w:val="252525"/>
        </w:rPr>
        <w:t xml:space="preserve">  документов</w:t>
      </w:r>
      <w:proofErr w:type="gramEnd"/>
      <w:r w:rsidRPr="00AC1235">
        <w:rPr>
          <w:rFonts w:ascii="Arial" w:hAnsi="Arial" w:cs="Arial"/>
        </w:rPr>
        <w:t xml:space="preserve"> из Реестра муниципального имущества </w:t>
      </w:r>
      <w:r w:rsidR="00AC1235" w:rsidRPr="00AC1235">
        <w:rPr>
          <w:rFonts w:ascii="Arial" w:hAnsi="Arial" w:cs="Arial"/>
        </w:rPr>
        <w:t>Казан</w:t>
      </w:r>
      <w:r w:rsidRPr="00AC1235">
        <w:rPr>
          <w:rFonts w:ascii="Arial" w:hAnsi="Arial" w:cs="Arial"/>
        </w:rPr>
        <w:t>ского сельского поселения Ливенского района (далее - заявление);</w:t>
      </w:r>
    </w:p>
    <w:p w14:paraId="34AAA4AB" w14:textId="4032273A" w:rsidR="00DE6F09" w:rsidRPr="00AC1235" w:rsidRDefault="00DE6F09" w:rsidP="00DE6F09">
      <w:pPr>
        <w:autoSpaceDE w:val="0"/>
        <w:ind w:left="17" w:firstLine="717"/>
        <w:jc w:val="both"/>
        <w:rPr>
          <w:rFonts w:ascii="Arial" w:hAnsi="Arial" w:cs="Arial"/>
        </w:rPr>
      </w:pPr>
      <w:r w:rsidRPr="00AC1235">
        <w:rPr>
          <w:rFonts w:ascii="Arial" w:hAnsi="Arial" w:cs="Arial"/>
        </w:rPr>
        <w:t xml:space="preserve">-рассмотрение </w:t>
      </w:r>
      <w:proofErr w:type="gramStart"/>
      <w:r w:rsidRPr="00AC1235">
        <w:rPr>
          <w:rFonts w:ascii="Arial" w:hAnsi="Arial" w:cs="Arial"/>
        </w:rPr>
        <w:t>запроса  и</w:t>
      </w:r>
      <w:proofErr w:type="gramEnd"/>
      <w:r w:rsidRPr="00AC1235">
        <w:rPr>
          <w:rFonts w:ascii="Arial" w:hAnsi="Arial" w:cs="Arial"/>
        </w:rPr>
        <w:t xml:space="preserve"> предоставление выписки и копий документов из Реестра муниципального имущества </w:t>
      </w:r>
      <w:r w:rsidR="00AC1235" w:rsidRPr="00AC1235">
        <w:rPr>
          <w:rFonts w:ascii="Arial" w:hAnsi="Arial" w:cs="Arial"/>
        </w:rPr>
        <w:t>Казан</w:t>
      </w:r>
      <w:r w:rsidRPr="00AC1235">
        <w:rPr>
          <w:rFonts w:ascii="Arial" w:hAnsi="Arial" w:cs="Arial"/>
        </w:rPr>
        <w:t>ского сельского поселения Ливенского района.»</w:t>
      </w:r>
    </w:p>
    <w:p w14:paraId="117C008D" w14:textId="77777777" w:rsidR="00DE6F09" w:rsidRPr="00AC1235" w:rsidRDefault="00DE6F09" w:rsidP="00DE6F09">
      <w:pPr>
        <w:spacing w:line="100" w:lineRule="atLeast"/>
        <w:ind w:firstLine="709"/>
        <w:jc w:val="both"/>
        <w:rPr>
          <w:rFonts w:ascii="Arial" w:hAnsi="Arial" w:cs="Arial"/>
        </w:rPr>
      </w:pPr>
      <w:r w:rsidRPr="00AC1235">
        <w:rPr>
          <w:rFonts w:ascii="Arial" w:hAnsi="Arial" w:cs="Arial"/>
        </w:rPr>
        <w:t>2.</w:t>
      </w:r>
      <w:r w:rsidRPr="00AC1235">
        <w:rPr>
          <w:rFonts w:ascii="Arial" w:eastAsia="Arial" w:hAnsi="Arial" w:cs="Arial"/>
        </w:rPr>
        <w:t xml:space="preserve"> Настоящее постановление подлежит опубликованию в Информационном бюллетене Казанского сельского поселения и размещению на официальном сайте Ливенского района в сети Интернет</w:t>
      </w:r>
      <w:r w:rsidRPr="00AC1235">
        <w:rPr>
          <w:rFonts w:ascii="Arial" w:hAnsi="Arial" w:cs="Arial"/>
        </w:rPr>
        <w:t>.</w:t>
      </w:r>
    </w:p>
    <w:p w14:paraId="5D2DDF30" w14:textId="77777777" w:rsidR="00DE6F09" w:rsidRPr="00AC1235" w:rsidRDefault="00DE6F09" w:rsidP="00DE6F09">
      <w:pPr>
        <w:spacing w:line="100" w:lineRule="atLeast"/>
        <w:ind w:firstLine="709"/>
        <w:jc w:val="both"/>
        <w:rPr>
          <w:rFonts w:ascii="Arial" w:hAnsi="Arial" w:cs="Arial"/>
        </w:rPr>
      </w:pPr>
      <w:r w:rsidRPr="00AC1235">
        <w:rPr>
          <w:rFonts w:ascii="Arial" w:hAnsi="Arial" w:cs="Arial"/>
        </w:rPr>
        <w:t>3.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Настоящее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постановление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вступает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в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силу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с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момента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его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официального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опубликования.</w:t>
      </w:r>
    </w:p>
    <w:p w14:paraId="43D81698" w14:textId="77777777" w:rsidR="00DE6F09" w:rsidRPr="00AC1235" w:rsidRDefault="00DE6F09" w:rsidP="00DE6F09">
      <w:pPr>
        <w:spacing w:line="100" w:lineRule="atLeast"/>
        <w:ind w:firstLine="709"/>
        <w:jc w:val="both"/>
        <w:rPr>
          <w:rFonts w:ascii="Arial" w:eastAsia="Arial" w:hAnsi="Arial" w:cs="Arial"/>
        </w:rPr>
      </w:pPr>
      <w:r w:rsidRPr="00AC1235">
        <w:rPr>
          <w:rFonts w:ascii="Arial" w:hAnsi="Arial" w:cs="Arial"/>
        </w:rPr>
        <w:t>4.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Контроль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за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исполнением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настоящего</w:t>
      </w:r>
      <w:r w:rsidRPr="00AC1235">
        <w:rPr>
          <w:rFonts w:ascii="Arial" w:eastAsia="Arial" w:hAnsi="Arial" w:cs="Arial"/>
        </w:rPr>
        <w:t xml:space="preserve"> </w:t>
      </w:r>
      <w:r w:rsidRPr="00AC1235">
        <w:rPr>
          <w:rFonts w:ascii="Arial" w:hAnsi="Arial" w:cs="Arial"/>
        </w:rPr>
        <w:t>постановления</w:t>
      </w:r>
      <w:r w:rsidRPr="00AC1235">
        <w:rPr>
          <w:rFonts w:ascii="Arial" w:eastAsia="Arial" w:hAnsi="Arial" w:cs="Arial"/>
        </w:rPr>
        <w:t xml:space="preserve"> оставляю за собой.</w:t>
      </w:r>
    </w:p>
    <w:p w14:paraId="53E79D1C" w14:textId="77777777" w:rsidR="00DE6F09" w:rsidRPr="00AC1235" w:rsidRDefault="00DE6F09" w:rsidP="00DE6F09">
      <w:pPr>
        <w:spacing w:line="100" w:lineRule="atLeast"/>
        <w:ind w:right="171" w:firstLine="662"/>
        <w:jc w:val="both"/>
        <w:rPr>
          <w:rFonts w:ascii="Arial" w:hAnsi="Arial" w:cs="Arial"/>
        </w:rPr>
      </w:pPr>
    </w:p>
    <w:p w14:paraId="7783177B" w14:textId="77777777" w:rsidR="00DE6F09" w:rsidRPr="00AC1235" w:rsidRDefault="00DE6F09" w:rsidP="00DE6F09">
      <w:pPr>
        <w:spacing w:line="100" w:lineRule="atLeast"/>
        <w:ind w:right="-142" w:firstLine="662"/>
        <w:jc w:val="both"/>
        <w:rPr>
          <w:rFonts w:ascii="Arial" w:hAnsi="Arial" w:cs="Arial"/>
          <w:b/>
          <w:bCs/>
        </w:rPr>
      </w:pPr>
    </w:p>
    <w:p w14:paraId="7B28C17E" w14:textId="77777777" w:rsidR="00DE6F09" w:rsidRDefault="00DE6F09" w:rsidP="00DE6F09">
      <w:pPr>
        <w:spacing w:line="100" w:lineRule="atLeast"/>
        <w:ind w:right="-142" w:firstLine="662"/>
        <w:jc w:val="both"/>
        <w:rPr>
          <w:rFonts w:ascii="Arial" w:hAnsi="Arial" w:cs="Arial"/>
          <w:b/>
          <w:bCs/>
        </w:rPr>
      </w:pPr>
    </w:p>
    <w:p w14:paraId="175C7A2F" w14:textId="77777777" w:rsidR="0092092D" w:rsidRDefault="0092092D" w:rsidP="00DE6F09">
      <w:pPr>
        <w:spacing w:line="100" w:lineRule="atLeast"/>
        <w:ind w:right="-142" w:firstLine="662"/>
        <w:jc w:val="both"/>
        <w:rPr>
          <w:rFonts w:ascii="Arial" w:hAnsi="Arial" w:cs="Arial"/>
          <w:b/>
          <w:bCs/>
        </w:rPr>
      </w:pPr>
    </w:p>
    <w:p w14:paraId="74C47CB1" w14:textId="77777777" w:rsidR="0092092D" w:rsidRPr="00AC1235" w:rsidRDefault="0092092D" w:rsidP="00DE6F09">
      <w:pPr>
        <w:spacing w:line="100" w:lineRule="atLeast"/>
        <w:ind w:right="-142" w:firstLine="662"/>
        <w:jc w:val="both"/>
        <w:rPr>
          <w:rFonts w:ascii="Arial" w:hAnsi="Arial" w:cs="Arial"/>
          <w:b/>
          <w:bCs/>
        </w:rPr>
      </w:pPr>
    </w:p>
    <w:p w14:paraId="6593E9B2" w14:textId="4D76DD67" w:rsidR="00DE6F09" w:rsidRPr="00AC1235" w:rsidRDefault="00DE6F09" w:rsidP="00DE6F09">
      <w:pPr>
        <w:spacing w:line="360" w:lineRule="auto"/>
        <w:ind w:right="-142" w:firstLine="662"/>
        <w:rPr>
          <w:rFonts w:ascii="Arial" w:eastAsia="Arial" w:hAnsi="Arial" w:cs="Arial"/>
          <w:bCs/>
        </w:rPr>
      </w:pPr>
      <w:r w:rsidRPr="00AC1235">
        <w:rPr>
          <w:rFonts w:ascii="Arial" w:hAnsi="Arial" w:cs="Arial"/>
          <w:bCs/>
        </w:rPr>
        <w:t>Глава</w:t>
      </w:r>
      <w:r w:rsidRPr="00AC1235">
        <w:rPr>
          <w:rFonts w:ascii="Arial" w:eastAsia="Arial" w:hAnsi="Arial" w:cs="Arial"/>
          <w:bCs/>
        </w:rPr>
        <w:t xml:space="preserve"> Казанского сельского поселения                           М.А.</w:t>
      </w:r>
      <w:r w:rsidR="001B4CB6">
        <w:rPr>
          <w:rFonts w:ascii="Arial" w:eastAsia="Arial" w:hAnsi="Arial" w:cs="Arial"/>
          <w:bCs/>
        </w:rPr>
        <w:t xml:space="preserve"> </w:t>
      </w:r>
      <w:r w:rsidRPr="00AC1235">
        <w:rPr>
          <w:rFonts w:ascii="Arial" w:eastAsia="Arial" w:hAnsi="Arial" w:cs="Arial"/>
          <w:bCs/>
        </w:rPr>
        <w:t>Жихарев</w:t>
      </w:r>
    </w:p>
    <w:p w14:paraId="7679334B" w14:textId="77777777" w:rsidR="00DE6F09" w:rsidRPr="00AC1235" w:rsidRDefault="00DE6F09" w:rsidP="00DE6F09">
      <w:pPr>
        <w:spacing w:line="100" w:lineRule="atLeast"/>
        <w:ind w:right="-142" w:firstLine="662"/>
        <w:jc w:val="both"/>
        <w:rPr>
          <w:rFonts w:ascii="Arial" w:hAnsi="Arial" w:cs="Arial"/>
        </w:rPr>
      </w:pPr>
    </w:p>
    <w:p w14:paraId="22B1B816" w14:textId="77777777" w:rsidR="00DE6F09" w:rsidRPr="00AC1235" w:rsidRDefault="00DE6F09" w:rsidP="00F62B94">
      <w:pPr>
        <w:jc w:val="both"/>
        <w:rPr>
          <w:rFonts w:ascii="Arial" w:hAnsi="Arial" w:cs="Arial"/>
        </w:rPr>
      </w:pPr>
    </w:p>
    <w:p w14:paraId="16EFF6F1" w14:textId="77777777" w:rsidR="00DE6F09" w:rsidRPr="00AC1235" w:rsidRDefault="00DE6F09" w:rsidP="00F62B94">
      <w:pPr>
        <w:jc w:val="both"/>
        <w:rPr>
          <w:rFonts w:ascii="Arial" w:hAnsi="Arial" w:cs="Arial"/>
        </w:rPr>
      </w:pPr>
    </w:p>
    <w:p w14:paraId="0EE131F4" w14:textId="77777777" w:rsidR="00DE6F09" w:rsidRPr="00AC1235" w:rsidRDefault="00DE6F09" w:rsidP="00F62B94">
      <w:pPr>
        <w:jc w:val="both"/>
        <w:rPr>
          <w:rFonts w:ascii="Arial" w:hAnsi="Arial" w:cs="Arial"/>
        </w:rPr>
      </w:pPr>
    </w:p>
    <w:p w14:paraId="70460C2B" w14:textId="77777777" w:rsidR="00DE6F09" w:rsidRDefault="00DE6F09" w:rsidP="00F62B94">
      <w:pPr>
        <w:jc w:val="both"/>
        <w:rPr>
          <w:rFonts w:ascii="Arial" w:hAnsi="Arial" w:cs="Arial"/>
        </w:rPr>
      </w:pPr>
    </w:p>
    <w:p w14:paraId="4A4DC61B" w14:textId="77777777" w:rsidR="00DE6F09" w:rsidRDefault="00DE6F09" w:rsidP="00F62B94">
      <w:pPr>
        <w:jc w:val="both"/>
        <w:rPr>
          <w:rFonts w:ascii="Arial" w:hAnsi="Arial" w:cs="Arial"/>
        </w:rPr>
      </w:pPr>
    </w:p>
    <w:p w14:paraId="24B5D6A6" w14:textId="77777777" w:rsidR="00DE6F09" w:rsidRDefault="00DE6F09" w:rsidP="00F62B94">
      <w:pPr>
        <w:jc w:val="both"/>
        <w:rPr>
          <w:rFonts w:ascii="Arial" w:hAnsi="Arial" w:cs="Arial"/>
        </w:rPr>
      </w:pPr>
    </w:p>
    <w:p w14:paraId="6EF853CD" w14:textId="77777777" w:rsidR="00DE6F09" w:rsidRDefault="00DE6F09" w:rsidP="00F62B94">
      <w:pPr>
        <w:jc w:val="both"/>
        <w:rPr>
          <w:rFonts w:ascii="Arial" w:hAnsi="Arial" w:cs="Arial"/>
        </w:rPr>
      </w:pPr>
    </w:p>
    <w:p w14:paraId="47B3D3D6" w14:textId="77777777" w:rsidR="00DE6F09" w:rsidRDefault="00DE6F09" w:rsidP="00F62B94">
      <w:pPr>
        <w:jc w:val="both"/>
        <w:rPr>
          <w:rFonts w:ascii="Arial" w:hAnsi="Arial" w:cs="Arial"/>
        </w:rPr>
      </w:pPr>
    </w:p>
    <w:p w14:paraId="58D29607" w14:textId="77777777" w:rsidR="00DE6F09" w:rsidRDefault="00DE6F09" w:rsidP="00F62B94">
      <w:pPr>
        <w:jc w:val="both"/>
        <w:rPr>
          <w:rFonts w:ascii="Arial" w:hAnsi="Arial" w:cs="Arial"/>
        </w:rPr>
      </w:pPr>
    </w:p>
    <w:p w14:paraId="21D269DB" w14:textId="77777777" w:rsidR="00DE6F09" w:rsidRDefault="00DE6F09" w:rsidP="00F62B94">
      <w:pPr>
        <w:jc w:val="both"/>
        <w:rPr>
          <w:rFonts w:ascii="Arial" w:hAnsi="Arial" w:cs="Arial"/>
        </w:rPr>
      </w:pPr>
    </w:p>
    <w:p w14:paraId="2033ABD6" w14:textId="77777777" w:rsidR="00DE6F09" w:rsidRDefault="00DE6F09" w:rsidP="00F62B94">
      <w:pPr>
        <w:jc w:val="both"/>
        <w:rPr>
          <w:rFonts w:ascii="Arial" w:hAnsi="Arial" w:cs="Arial"/>
        </w:rPr>
      </w:pPr>
    </w:p>
    <w:p w14:paraId="7953E9D6" w14:textId="77777777" w:rsidR="00DE6F09" w:rsidRDefault="00DE6F09" w:rsidP="00F62B94">
      <w:pPr>
        <w:jc w:val="both"/>
        <w:rPr>
          <w:rFonts w:ascii="Arial" w:hAnsi="Arial" w:cs="Arial"/>
        </w:rPr>
      </w:pPr>
    </w:p>
    <w:p w14:paraId="233EA051" w14:textId="77777777" w:rsidR="00DE6F09" w:rsidRDefault="00DE6F09" w:rsidP="00F62B94">
      <w:pPr>
        <w:jc w:val="both"/>
        <w:rPr>
          <w:rFonts w:ascii="Arial" w:hAnsi="Arial" w:cs="Arial"/>
        </w:rPr>
      </w:pPr>
    </w:p>
    <w:p w14:paraId="34991AB8" w14:textId="77777777" w:rsidR="00DE6F09" w:rsidRDefault="00DE6F09" w:rsidP="00F62B94">
      <w:pPr>
        <w:jc w:val="both"/>
        <w:rPr>
          <w:rFonts w:ascii="Arial" w:hAnsi="Arial" w:cs="Arial"/>
        </w:rPr>
      </w:pPr>
    </w:p>
    <w:p w14:paraId="70A2CFC5" w14:textId="77777777" w:rsidR="00DE6F09" w:rsidRDefault="00DE6F09" w:rsidP="00F62B94">
      <w:pPr>
        <w:jc w:val="both"/>
        <w:rPr>
          <w:rFonts w:ascii="Arial" w:hAnsi="Arial" w:cs="Arial"/>
        </w:rPr>
      </w:pPr>
    </w:p>
    <w:p w14:paraId="3109AAFC" w14:textId="77777777" w:rsidR="00DE6F09" w:rsidRDefault="00DE6F09" w:rsidP="00F62B94">
      <w:pPr>
        <w:jc w:val="both"/>
        <w:rPr>
          <w:rFonts w:ascii="Arial" w:hAnsi="Arial" w:cs="Arial"/>
        </w:rPr>
      </w:pPr>
    </w:p>
    <w:p w14:paraId="5AF1471C" w14:textId="77777777" w:rsidR="00DE6F09" w:rsidRDefault="00DE6F09" w:rsidP="00F62B94">
      <w:pPr>
        <w:jc w:val="both"/>
        <w:rPr>
          <w:rFonts w:ascii="Arial" w:hAnsi="Arial" w:cs="Arial"/>
        </w:rPr>
      </w:pPr>
    </w:p>
    <w:p w14:paraId="7541D489" w14:textId="77777777" w:rsidR="00DE6F09" w:rsidRDefault="00DE6F09" w:rsidP="00F62B94">
      <w:pPr>
        <w:jc w:val="both"/>
        <w:rPr>
          <w:rFonts w:ascii="Arial" w:hAnsi="Arial" w:cs="Arial"/>
        </w:rPr>
      </w:pPr>
    </w:p>
    <w:p w14:paraId="79838407" w14:textId="77777777" w:rsidR="00DE6F09" w:rsidRDefault="00DE6F09" w:rsidP="00F62B94">
      <w:pPr>
        <w:jc w:val="both"/>
        <w:rPr>
          <w:rFonts w:ascii="Arial" w:hAnsi="Arial" w:cs="Arial"/>
        </w:rPr>
      </w:pPr>
    </w:p>
    <w:p w14:paraId="456CEEEA" w14:textId="77777777" w:rsidR="00DE6F09" w:rsidRDefault="00DE6F09" w:rsidP="00F62B94">
      <w:pPr>
        <w:jc w:val="both"/>
        <w:rPr>
          <w:rFonts w:ascii="Arial" w:hAnsi="Arial" w:cs="Arial"/>
        </w:rPr>
      </w:pPr>
    </w:p>
    <w:p w14:paraId="7F164FE9" w14:textId="77777777" w:rsidR="00DE6F09" w:rsidRDefault="00DE6F09" w:rsidP="00F62B94">
      <w:pPr>
        <w:jc w:val="both"/>
        <w:rPr>
          <w:rFonts w:ascii="Arial" w:hAnsi="Arial" w:cs="Arial"/>
        </w:rPr>
      </w:pPr>
    </w:p>
    <w:p w14:paraId="160493BC" w14:textId="77777777" w:rsidR="00DE6F09" w:rsidRDefault="00DE6F09" w:rsidP="00F62B94">
      <w:pPr>
        <w:jc w:val="both"/>
        <w:rPr>
          <w:rFonts w:ascii="Arial" w:hAnsi="Arial" w:cs="Arial"/>
        </w:rPr>
      </w:pPr>
    </w:p>
    <w:sectPr w:rsidR="00DE6F09" w:rsidSect="00EC4F70">
      <w:pgSz w:w="11905" w:h="16837"/>
      <w:pgMar w:top="1134" w:right="851" w:bottom="1134" w:left="1701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 Sans L">
    <w:altName w:val="Yu Gothic"/>
    <w:charset w:val="80"/>
    <w:family w:val="swiss"/>
    <w:pitch w:val="variable"/>
  </w:font>
  <w:font w:name="DejaVu Sans">
    <w:altName w:val="MS Mincho"/>
    <w:charset w:val="CC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bCs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sz w:val="24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bCs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bC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bC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bC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bC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bC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bCs w:val="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613249930">
    <w:abstractNumId w:val="0"/>
  </w:num>
  <w:num w:numId="2" w16cid:durableId="1145779404">
    <w:abstractNumId w:val="1"/>
  </w:num>
  <w:num w:numId="3" w16cid:durableId="2026247850">
    <w:abstractNumId w:val="2"/>
  </w:num>
  <w:num w:numId="4" w16cid:durableId="100074339">
    <w:abstractNumId w:val="3"/>
  </w:num>
  <w:num w:numId="5" w16cid:durableId="532303666">
    <w:abstractNumId w:val="4"/>
  </w:num>
  <w:num w:numId="6" w16cid:durableId="982975170">
    <w:abstractNumId w:val="5"/>
  </w:num>
  <w:num w:numId="7" w16cid:durableId="1586158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B94"/>
    <w:rsid w:val="0008666A"/>
    <w:rsid w:val="001B4CB6"/>
    <w:rsid w:val="004453D2"/>
    <w:rsid w:val="00471EAC"/>
    <w:rsid w:val="004A1821"/>
    <w:rsid w:val="004D6EEB"/>
    <w:rsid w:val="00511D7F"/>
    <w:rsid w:val="00570B5B"/>
    <w:rsid w:val="00631693"/>
    <w:rsid w:val="00637217"/>
    <w:rsid w:val="007F0115"/>
    <w:rsid w:val="0092092D"/>
    <w:rsid w:val="009E1853"/>
    <w:rsid w:val="00A722F3"/>
    <w:rsid w:val="00AC1235"/>
    <w:rsid w:val="00B36B84"/>
    <w:rsid w:val="00B817D9"/>
    <w:rsid w:val="00CD68CD"/>
    <w:rsid w:val="00D46C44"/>
    <w:rsid w:val="00DE6F09"/>
    <w:rsid w:val="00E533CB"/>
    <w:rsid w:val="00EC4F70"/>
    <w:rsid w:val="00F32683"/>
    <w:rsid w:val="00F6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3A1549"/>
  <w15:docId w15:val="{3D02CC57-BC14-4009-B690-BD0C0FE8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b/>
      <w:bCs/>
      <w:i w:val="0"/>
      <w:sz w:val="24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b/>
      <w:bCs/>
      <w:i w:val="0"/>
      <w:sz w:val="24"/>
    </w:rPr>
  </w:style>
  <w:style w:type="character" w:customStyle="1" w:styleId="WW8Num5z0">
    <w:name w:val="WW8Num5z0"/>
    <w:rPr>
      <w:rFonts w:ascii="Arial" w:hAnsi="Arial" w:cs="OpenSymbol"/>
    </w:rPr>
  </w:style>
  <w:style w:type="character" w:customStyle="1" w:styleId="WW8Num6z0">
    <w:name w:val="WW8Num6z0"/>
    <w:rPr>
      <w:b w:val="0"/>
      <w:bCs w:val="0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7z1">
    <w:name w:val="WW8Num7z1"/>
    <w:rPr>
      <w:b w:val="0"/>
      <w:bCs w:val="0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8z1">
    <w:name w:val="WW8Num8z1"/>
    <w:rPr>
      <w:b w:val="0"/>
      <w:bCs w:val="0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8z0">
    <w:name w:val="WW8Num8z0"/>
    <w:rPr>
      <w:rFonts w:ascii="Arial" w:hAnsi="Arial" w:cs="OpenSymbol"/>
    </w:rPr>
  </w:style>
  <w:style w:type="character" w:customStyle="1" w:styleId="WW8Num9z0">
    <w:name w:val="WW8Num9z0"/>
    <w:rPr>
      <w:b/>
      <w:bCs/>
    </w:rPr>
  </w:style>
  <w:style w:type="character" w:customStyle="1" w:styleId="WW8Num10z0">
    <w:name w:val="WW8Num10z0"/>
    <w:rPr>
      <w:b/>
      <w:bCs/>
    </w:rPr>
  </w:style>
  <w:style w:type="character" w:customStyle="1" w:styleId="WW8Num11z0">
    <w:name w:val="WW8Num11z0"/>
    <w:rPr>
      <w:b w:val="0"/>
      <w:bCs w:val="0"/>
    </w:rPr>
  </w:style>
  <w:style w:type="character" w:customStyle="1" w:styleId="WW8Num12z0">
    <w:name w:val="WW8Num12z0"/>
    <w:rPr>
      <w:b w:val="0"/>
      <w:bCs w:val="0"/>
    </w:rPr>
  </w:style>
  <w:style w:type="character" w:customStyle="1" w:styleId="WW8Num13z0">
    <w:name w:val="WW8Num13z0"/>
    <w:rPr>
      <w:b w:val="0"/>
      <w:bCs w:val="0"/>
    </w:rPr>
  </w:style>
  <w:style w:type="character" w:customStyle="1" w:styleId="WW8Num14z0">
    <w:name w:val="WW8Num14z0"/>
    <w:rPr>
      <w:b w:val="0"/>
      <w:bCs w:val="0"/>
    </w:rPr>
  </w:style>
  <w:style w:type="character" w:customStyle="1" w:styleId="WW8Num15z0">
    <w:name w:val="WW8Num15z0"/>
    <w:rPr>
      <w:b/>
      <w:bCs/>
    </w:rPr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-Absatz-Standardschriftart11111111">
    <w:name w:val="WW-Absatz-Standardschriftart11111111"/>
  </w:style>
  <w:style w:type="character" w:customStyle="1" w:styleId="4">
    <w:name w:val="Основной шрифт абзаца4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30">
    <w:name w:val="Основной шрифт абзаца3"/>
  </w:style>
  <w:style w:type="character" w:customStyle="1" w:styleId="WW-Absatz-Standardschriftart11111111111">
    <w:name w:val="WW-Absatz-Standardschriftart11111111111"/>
  </w:style>
  <w:style w:type="character" w:customStyle="1" w:styleId="WW8Num10z2">
    <w:name w:val="WW8Num10z2"/>
    <w:rPr>
      <w:b w:val="0"/>
      <w:bCs w:val="0"/>
    </w:rPr>
  </w:style>
  <w:style w:type="character" w:customStyle="1" w:styleId="WW8Num15z2">
    <w:name w:val="WW8Num15z2"/>
    <w:rPr>
      <w:b w:val="0"/>
      <w:bCs w:val="0"/>
    </w:rPr>
  </w:style>
  <w:style w:type="character" w:customStyle="1" w:styleId="WW-Absatz-Standardschriftart111111111111">
    <w:name w:val="WW-Absatz-Standardschriftart111111111111"/>
  </w:style>
  <w:style w:type="character" w:customStyle="1" w:styleId="WW8Num10z1">
    <w:name w:val="WW8Num10z1"/>
    <w:rPr>
      <w:b w:val="0"/>
      <w:bCs w:val="0"/>
    </w:rPr>
  </w:style>
  <w:style w:type="character" w:customStyle="1" w:styleId="WW8Num12z2">
    <w:name w:val="WW8Num12z2"/>
    <w:rPr>
      <w:b w:val="0"/>
      <w:bCs w:val="0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1z0">
    <w:name w:val="WW8Num1z0"/>
    <w:rPr>
      <w:b w:val="0"/>
      <w:i w:val="0"/>
      <w:sz w:val="24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Гипертекстовая ссылка"/>
    <w:basedOn w:val="10"/>
    <w:rPr>
      <w:b/>
      <w:bCs/>
      <w:color w:val="008000"/>
      <w:u w:val="single"/>
    </w:rPr>
  </w:style>
  <w:style w:type="character" w:styleId="a5">
    <w:name w:val="Strong"/>
    <w:basedOn w:val="10"/>
    <w:qFormat/>
    <w:rPr>
      <w:b/>
      <w:bCs/>
    </w:rPr>
  </w:style>
  <w:style w:type="character" w:styleId="a6">
    <w:name w:val="Hyperlink"/>
    <w:basedOn w:val="10"/>
    <w:rPr>
      <w:color w:val="0000FF"/>
      <w:u w:val="single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customStyle="1" w:styleId="a8">
    <w:name w:val="Символ нумерации"/>
    <w:rPr>
      <w:b w:val="0"/>
      <w:bCs w:val="0"/>
    </w:rPr>
  </w:style>
  <w:style w:type="character" w:customStyle="1" w:styleId="-">
    <w:name w:val="Ж-курсив"/>
    <w:rPr>
      <w:b/>
      <w:i/>
    </w:rPr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List"/>
    <w:basedOn w:val="a9"/>
  </w:style>
  <w:style w:type="paragraph" w:customStyle="1" w:styleId="40">
    <w:name w:val="Название4"/>
    <w:basedOn w:val="a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pPr>
      <w:suppressLineNumbers/>
    </w:pPr>
  </w:style>
  <w:style w:type="paragraph" w:customStyle="1" w:styleId="31">
    <w:name w:val="Название3"/>
    <w:basedOn w:val="a"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pPr>
      <w:suppressLineNumbers/>
    </w:pPr>
  </w:style>
  <w:style w:type="paragraph" w:customStyle="1" w:styleId="21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styleId="ab">
    <w:name w:val="Body Text Indent"/>
    <w:basedOn w:val="a"/>
    <w:pPr>
      <w:ind w:firstLine="709"/>
      <w:jc w:val="both"/>
    </w:pPr>
    <w:rPr>
      <w:sz w:val="28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sz w:val="18"/>
      <w:szCs w:val="18"/>
      <w:lang w:eastAsia="ar-SA"/>
    </w:rPr>
  </w:style>
  <w:style w:type="paragraph" w:styleId="af">
    <w:name w:val="Title"/>
    <w:basedOn w:val="a"/>
    <w:next w:val="af0"/>
    <w:qFormat/>
    <w:pPr>
      <w:jc w:val="center"/>
    </w:pPr>
    <w:rPr>
      <w:sz w:val="28"/>
    </w:rPr>
  </w:style>
  <w:style w:type="paragraph" w:styleId="af0">
    <w:name w:val="Subtitle"/>
    <w:basedOn w:val="11"/>
    <w:next w:val="a9"/>
    <w:qFormat/>
    <w:pPr>
      <w:jc w:val="center"/>
    </w:pPr>
    <w:rPr>
      <w:i/>
      <w:iCs/>
    </w:r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9"/>
  </w:style>
  <w:style w:type="paragraph" w:customStyle="1" w:styleId="Web">
    <w:name w:val="Обычный (Web)"/>
    <w:basedOn w:val="a"/>
    <w:pPr>
      <w:spacing w:before="280" w:after="280"/>
    </w:pPr>
  </w:style>
  <w:style w:type="paragraph" w:customStyle="1" w:styleId="Arial120950">
    <w:name w:val="Стиль Arial 12 пт Первая строка:  095 см После:  0 пт Междустр..."/>
    <w:pPr>
      <w:suppressAutoHyphens/>
      <w:ind w:firstLine="539"/>
    </w:pPr>
    <w:rPr>
      <w:rFonts w:ascii="Arial" w:eastAsia="Arial" w:hAnsi="Arial"/>
      <w:sz w:val="24"/>
      <w:lang w:eastAsia="ar-SA"/>
    </w:rPr>
  </w:style>
  <w:style w:type="paragraph" w:customStyle="1" w:styleId="14">
    <w:name w:val="Без интервала1"/>
    <w:pPr>
      <w:widowControl w:val="0"/>
      <w:suppressAutoHyphens/>
    </w:pPr>
    <w:rPr>
      <w:rFonts w:eastAsia="Arial"/>
      <w:kern w:val="1"/>
      <w:lang w:eastAsia="ar-SA"/>
    </w:rPr>
  </w:style>
  <w:style w:type="paragraph" w:customStyle="1" w:styleId="15">
    <w:name w:val="Обычный (Интернет)1"/>
    <w:basedOn w:val="a"/>
    <w:pPr>
      <w:spacing w:after="200" w:line="276" w:lineRule="auto"/>
      <w:ind w:firstLine="567"/>
      <w:jc w:val="both"/>
    </w:pPr>
    <w:rPr>
      <w:rFonts w:ascii="Calibri" w:hAnsi="Calibri"/>
      <w:kern w:val="1"/>
      <w:sz w:val="28"/>
      <w:szCs w:val="22"/>
    </w:rPr>
  </w:style>
  <w:style w:type="paragraph" w:styleId="af4">
    <w:name w:val="Normal (Web)"/>
    <w:basedOn w:val="a"/>
    <w:pPr>
      <w:spacing w:before="280" w:after="280"/>
    </w:pPr>
  </w:style>
  <w:style w:type="paragraph" w:customStyle="1" w:styleId="16">
    <w:name w:val="Абзац списка1"/>
    <w:basedOn w:val="a"/>
    <w:pPr>
      <w:ind w:left="720"/>
    </w:pPr>
  </w:style>
  <w:style w:type="paragraph" w:styleId="af5">
    <w:name w:val="No Spacing"/>
    <w:qFormat/>
    <w:pPr>
      <w:suppressAutoHyphens/>
      <w:spacing w:line="276" w:lineRule="auto"/>
      <w:ind w:firstLine="567"/>
      <w:jc w:val="both"/>
    </w:pPr>
    <w:rPr>
      <w:rFonts w:eastAsia="Arial"/>
      <w:sz w:val="28"/>
      <w:szCs w:val="22"/>
      <w:lang w:eastAsia="ar-SA"/>
    </w:rPr>
  </w:style>
  <w:style w:type="paragraph" w:customStyle="1" w:styleId="af6">
    <w:name w:val="Знак"/>
    <w:basedOn w:val="a"/>
    <w:pPr>
      <w:widowControl w:val="0"/>
      <w:suppressAutoHyphens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33">
    <w:name w:val="Знак3 Знак Знак Знак"/>
    <w:basedOn w:val="a"/>
    <w:pPr>
      <w:suppressAutoHyphens w:val="0"/>
      <w:spacing w:before="280" w:after="280"/>
    </w:pPr>
    <w:rPr>
      <w:sz w:val="28"/>
      <w:szCs w:val="28"/>
      <w:lang w:val="en-US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0">
    <w:name w:val="Основной текст с отступом 21"/>
    <w:basedOn w:val="a"/>
    <w:rsid w:val="00F62B94"/>
    <w:pPr>
      <w:widowControl w:val="0"/>
      <w:spacing w:line="360" w:lineRule="auto"/>
      <w:ind w:firstLine="540"/>
      <w:jc w:val="both"/>
    </w:pPr>
    <w:rPr>
      <w:rFonts w:eastAsia="Lucida Sans Unicode" w:cs="Mangal"/>
      <w:kern w:val="1"/>
      <w:lang w:eastAsia="zh-CN" w:bidi="hi-IN"/>
    </w:rPr>
  </w:style>
  <w:style w:type="paragraph" w:customStyle="1" w:styleId="5">
    <w:name w:val="стиль5"/>
    <w:basedOn w:val="a"/>
    <w:rsid w:val="00637217"/>
    <w:pPr>
      <w:widowControl w:val="0"/>
      <w:suppressAutoHyphens w:val="0"/>
      <w:spacing w:before="240" w:after="240"/>
    </w:pPr>
    <w:rPr>
      <w:rFonts w:eastAsia="Lucida Sans Unicode" w:cs="Mangal"/>
      <w:kern w:val="1"/>
      <w:lang w:eastAsia="zh-CN" w:bidi="hi-IN"/>
    </w:rPr>
  </w:style>
  <w:style w:type="character" w:customStyle="1" w:styleId="FontStyle48">
    <w:name w:val="Font Style48"/>
    <w:basedOn w:val="10"/>
    <w:rsid w:val="00A722F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A722F3"/>
    <w:pPr>
      <w:widowControl w:val="0"/>
      <w:autoSpaceDE w:val="0"/>
      <w:spacing w:line="100" w:lineRule="atLeast"/>
      <w:jc w:val="center"/>
    </w:pPr>
    <w:rPr>
      <w:rFonts w:ascii="Microsoft Sans Serif" w:eastAsia="Lucida Sans Unicode" w:hAnsi="Microsoft Sans Serif" w:cs="Microsoft Sans Serif"/>
      <w:kern w:val="1"/>
      <w:lang w:eastAsia="zh-CN" w:bidi="hi-IN"/>
    </w:rPr>
  </w:style>
  <w:style w:type="character" w:styleId="af7">
    <w:name w:val="FollowedHyperlink"/>
    <w:basedOn w:val="a0"/>
    <w:rsid w:val="004A182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аукционов по продаже</vt:lpstr>
    </vt:vector>
  </TitlesOfParts>
  <Company>-</Company>
  <LinksUpToDate>false</LinksUpToDate>
  <CharactersWithSpaces>3505</CharactersWithSpaces>
  <SharedDoc>false</SharedDoc>
  <HLinks>
    <vt:vector size="6" baseType="variant">
      <vt:variant>
        <vt:i4>6684784</vt:i4>
      </vt:variant>
      <vt:variant>
        <vt:i4>0</vt:i4>
      </vt:variant>
      <vt:variant>
        <vt:i4>0</vt:i4>
      </vt:variant>
      <vt:variant>
        <vt:i4>5</vt:i4>
      </vt:variant>
      <vt:variant>
        <vt:lpwstr>http://www.adm-livr.ru/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аукционов по продаже</dc:title>
  <dc:creator>1</dc:creator>
  <cp:lastModifiedBy>Специалист</cp:lastModifiedBy>
  <cp:revision>7</cp:revision>
  <cp:lastPrinted>2025-03-28T06:03:00Z</cp:lastPrinted>
  <dcterms:created xsi:type="dcterms:W3CDTF">2025-03-10T09:25:00Z</dcterms:created>
  <dcterms:modified xsi:type="dcterms:W3CDTF">2025-03-28T06:05:00Z</dcterms:modified>
</cp:coreProperties>
</file>