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B61" w:rsidRPr="00202682" w:rsidRDefault="00AC561A" w:rsidP="003A703C">
      <w:pPr>
        <w:pStyle w:val="1"/>
        <w:numPr>
          <w:ilvl w:val="0"/>
          <w:numId w:val="0"/>
        </w:numPr>
        <w:ind w:left="432" w:hanging="432"/>
        <w:jc w:val="center"/>
        <w:rPr>
          <w:rFonts w:ascii="Arial" w:hAnsi="Arial" w:cs="Arial"/>
          <w:sz w:val="24"/>
        </w:rPr>
      </w:pPr>
      <w:r>
        <w:rPr>
          <w:rFonts w:ascii="Arial" w:hAnsi="Arial" w:cs="Arial"/>
          <w:noProof/>
          <w:sz w:val="24"/>
          <w:lang w:eastAsia="ru-RU"/>
        </w:rPr>
        <w:drawing>
          <wp:anchor distT="0" distB="0" distL="114935" distR="114935" simplePos="0" relativeHeight="251657728" behindDoc="0" locked="0" layoutInCell="1" allowOverlap="1">
            <wp:simplePos x="0" y="0"/>
            <wp:positionH relativeFrom="column">
              <wp:posOffset>2730500</wp:posOffset>
            </wp:positionH>
            <wp:positionV relativeFrom="paragraph">
              <wp:posOffset>-56515</wp:posOffset>
            </wp:positionV>
            <wp:extent cx="668020" cy="831215"/>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lum bright="30000"/>
                    </a:blip>
                    <a:srcRect/>
                    <a:stretch>
                      <a:fillRect/>
                    </a:stretch>
                  </pic:blipFill>
                  <pic:spPr bwMode="auto">
                    <a:xfrm>
                      <a:off x="0" y="0"/>
                      <a:ext cx="668020" cy="831215"/>
                    </a:xfrm>
                    <a:prstGeom prst="rect">
                      <a:avLst/>
                    </a:prstGeom>
                    <a:solidFill>
                      <a:srgbClr val="FFFFFF"/>
                    </a:solidFill>
                    <a:ln w="9525">
                      <a:noFill/>
                      <a:miter lim="800000"/>
                      <a:headEnd/>
                      <a:tailEnd/>
                    </a:ln>
                  </pic:spPr>
                </pic:pic>
              </a:graphicData>
            </a:graphic>
          </wp:anchor>
        </w:drawing>
      </w:r>
      <w:r w:rsidR="00BC597F">
        <w:rPr>
          <w:rFonts w:ascii="Arial" w:hAnsi="Arial" w:cs="Arial"/>
          <w:sz w:val="24"/>
        </w:rPr>
        <w:t xml:space="preserve"> </w:t>
      </w:r>
      <w:r w:rsidR="00202682">
        <w:rPr>
          <w:rFonts w:ascii="Arial" w:hAnsi="Arial" w:cs="Arial"/>
          <w:sz w:val="24"/>
        </w:rPr>
        <w:t xml:space="preserve">  </w:t>
      </w:r>
    </w:p>
    <w:p w:rsidR="001E7BA3" w:rsidRDefault="001E7BA3" w:rsidP="003A703C">
      <w:pPr>
        <w:pStyle w:val="1"/>
        <w:numPr>
          <w:ilvl w:val="0"/>
          <w:numId w:val="0"/>
        </w:numPr>
        <w:ind w:left="432" w:hanging="432"/>
        <w:jc w:val="center"/>
        <w:rPr>
          <w:rFonts w:ascii="Arial" w:hAnsi="Arial" w:cs="Arial"/>
          <w:sz w:val="24"/>
        </w:rPr>
      </w:pPr>
    </w:p>
    <w:p w:rsidR="001E7BA3" w:rsidRDefault="001E7BA3" w:rsidP="003B000C">
      <w:pPr>
        <w:pStyle w:val="1"/>
        <w:tabs>
          <w:tab w:val="clear" w:pos="432"/>
        </w:tabs>
        <w:ind w:left="0" w:firstLine="0"/>
        <w:jc w:val="center"/>
        <w:rPr>
          <w:rFonts w:ascii="Arial" w:hAnsi="Arial" w:cs="Arial"/>
          <w:sz w:val="24"/>
        </w:rPr>
      </w:pPr>
    </w:p>
    <w:p w:rsidR="001E7BA3" w:rsidRDefault="001E7BA3" w:rsidP="003B000C">
      <w:pPr>
        <w:pStyle w:val="1"/>
        <w:tabs>
          <w:tab w:val="clear" w:pos="432"/>
        </w:tabs>
        <w:ind w:left="0" w:firstLine="0"/>
        <w:jc w:val="center"/>
        <w:rPr>
          <w:rFonts w:ascii="Arial" w:hAnsi="Arial" w:cs="Arial"/>
          <w:sz w:val="24"/>
        </w:rPr>
      </w:pPr>
    </w:p>
    <w:p w:rsidR="001E7BA3" w:rsidRDefault="001E7BA3" w:rsidP="003B000C">
      <w:pPr>
        <w:pStyle w:val="1"/>
        <w:tabs>
          <w:tab w:val="clear" w:pos="432"/>
        </w:tabs>
        <w:ind w:left="0" w:firstLine="0"/>
        <w:jc w:val="center"/>
        <w:rPr>
          <w:rFonts w:ascii="Arial" w:hAnsi="Arial" w:cs="Arial"/>
          <w:sz w:val="24"/>
        </w:rPr>
      </w:pPr>
    </w:p>
    <w:p w:rsidR="00EA581A" w:rsidRDefault="00EA581A" w:rsidP="001E7BA3">
      <w:pPr>
        <w:pStyle w:val="1"/>
        <w:numPr>
          <w:ilvl w:val="0"/>
          <w:numId w:val="0"/>
        </w:numPr>
        <w:jc w:val="center"/>
        <w:rPr>
          <w:rFonts w:ascii="Arial" w:hAnsi="Arial" w:cs="Arial"/>
          <w:sz w:val="24"/>
        </w:rPr>
      </w:pPr>
      <w:r>
        <w:rPr>
          <w:rFonts w:ascii="Arial" w:hAnsi="Arial" w:cs="Arial"/>
          <w:sz w:val="24"/>
        </w:rPr>
        <w:t>РОССИЙСКАЯ ФЕДЕРАЦИЯ</w:t>
      </w:r>
    </w:p>
    <w:p w:rsidR="00EA581A" w:rsidRDefault="00EA581A" w:rsidP="001E7BA3">
      <w:pPr>
        <w:jc w:val="center"/>
      </w:pPr>
    </w:p>
    <w:p w:rsidR="00EA581A" w:rsidRDefault="00EA581A" w:rsidP="001E7BA3">
      <w:pPr>
        <w:pStyle w:val="4"/>
        <w:numPr>
          <w:ilvl w:val="0"/>
          <w:numId w:val="0"/>
        </w:numPr>
        <w:jc w:val="center"/>
        <w:rPr>
          <w:rFonts w:ascii="Arial" w:hAnsi="Arial" w:cs="Arial"/>
        </w:rPr>
      </w:pPr>
      <w:r>
        <w:rPr>
          <w:rFonts w:ascii="Arial" w:hAnsi="Arial" w:cs="Arial"/>
        </w:rPr>
        <w:t>ОРЛОВСКАЯ ОБЛАСТЬ</w:t>
      </w:r>
    </w:p>
    <w:p w:rsidR="00EA581A" w:rsidRDefault="00EA581A" w:rsidP="001E7BA3">
      <w:pPr>
        <w:jc w:val="center"/>
      </w:pPr>
    </w:p>
    <w:p w:rsidR="00EA581A" w:rsidRDefault="00EA581A" w:rsidP="001E7BA3">
      <w:pPr>
        <w:pStyle w:val="2"/>
        <w:numPr>
          <w:ilvl w:val="0"/>
          <w:numId w:val="0"/>
        </w:numPr>
        <w:jc w:val="center"/>
        <w:rPr>
          <w:rFonts w:ascii="Arial" w:hAnsi="Arial" w:cs="Arial"/>
          <w:sz w:val="24"/>
        </w:rPr>
      </w:pPr>
      <w:r>
        <w:rPr>
          <w:rFonts w:ascii="Arial" w:hAnsi="Arial" w:cs="Arial"/>
          <w:sz w:val="24"/>
        </w:rPr>
        <w:t>ЛИВЕНСКИЙ РАЙОННЫЙ СОВЕТ НАРОДНЫХ ДЕПУТАТОВ</w:t>
      </w:r>
    </w:p>
    <w:p w:rsidR="00EA581A" w:rsidRDefault="00EA581A" w:rsidP="001E7BA3">
      <w:pPr>
        <w:jc w:val="center"/>
        <w:rPr>
          <w:rFonts w:ascii="Arial" w:hAnsi="Arial" w:cs="Arial"/>
          <w:b/>
          <w:bCs/>
        </w:rPr>
      </w:pPr>
    </w:p>
    <w:p w:rsidR="00EA581A" w:rsidRDefault="00EA581A" w:rsidP="001E7BA3">
      <w:pPr>
        <w:jc w:val="center"/>
        <w:rPr>
          <w:rFonts w:ascii="Arial" w:hAnsi="Arial" w:cs="Arial"/>
          <w:b/>
          <w:bCs/>
        </w:rPr>
      </w:pPr>
    </w:p>
    <w:p w:rsidR="00EA581A" w:rsidRDefault="00EA581A" w:rsidP="001E7BA3">
      <w:pPr>
        <w:pStyle w:val="3"/>
        <w:tabs>
          <w:tab w:val="clear" w:pos="720"/>
          <w:tab w:val="num" w:pos="0"/>
        </w:tabs>
        <w:ind w:left="0" w:firstLine="0"/>
        <w:jc w:val="center"/>
        <w:rPr>
          <w:rFonts w:ascii="Arial" w:hAnsi="Arial" w:cs="Arial"/>
          <w:sz w:val="24"/>
        </w:rPr>
      </w:pPr>
      <w:r>
        <w:rPr>
          <w:rFonts w:ascii="Arial" w:hAnsi="Arial" w:cs="Arial"/>
          <w:sz w:val="24"/>
        </w:rPr>
        <w:t>РЕШЕНИЕ</w:t>
      </w:r>
    </w:p>
    <w:p w:rsidR="00F10FE0" w:rsidRPr="00F10FE0" w:rsidRDefault="00F10FE0" w:rsidP="00F10FE0"/>
    <w:p w:rsidR="00F10FE0" w:rsidRDefault="00F10FE0" w:rsidP="00F10FE0">
      <w:pPr>
        <w:pStyle w:val="3"/>
        <w:numPr>
          <w:ilvl w:val="1"/>
          <w:numId w:val="1"/>
        </w:numPr>
        <w:jc w:val="both"/>
        <w:rPr>
          <w:rFonts w:ascii="Arial" w:hAnsi="Arial" w:cs="Arial"/>
          <w:sz w:val="24"/>
        </w:rPr>
      </w:pPr>
    </w:p>
    <w:tbl>
      <w:tblPr>
        <w:tblW w:w="0" w:type="auto"/>
        <w:tblLayout w:type="fixed"/>
        <w:tblLook w:val="0000"/>
      </w:tblPr>
      <w:tblGrid>
        <w:gridCol w:w="4785"/>
        <w:gridCol w:w="4785"/>
      </w:tblGrid>
      <w:tr w:rsidR="00F10FE0" w:rsidTr="00703AF1">
        <w:trPr>
          <w:trHeight w:val="922"/>
        </w:trPr>
        <w:tc>
          <w:tcPr>
            <w:tcW w:w="4785" w:type="dxa"/>
            <w:shd w:val="clear" w:color="auto" w:fill="auto"/>
          </w:tcPr>
          <w:p w:rsidR="008C1D5C" w:rsidRDefault="008C1D5C" w:rsidP="008C1D5C">
            <w:pPr>
              <w:snapToGrid w:val="0"/>
              <w:spacing w:after="200" w:line="276" w:lineRule="auto"/>
              <w:rPr>
                <w:rFonts w:ascii="Arial" w:eastAsia="Arial" w:hAnsi="Arial" w:cs="Arial"/>
              </w:rPr>
            </w:pPr>
            <w:r>
              <w:rPr>
                <w:rFonts w:ascii="Arial" w:eastAsia="Arial" w:hAnsi="Arial" w:cs="Arial"/>
              </w:rPr>
              <w:t>_</w:t>
            </w:r>
            <w:r w:rsidRPr="00AD6A37">
              <w:rPr>
                <w:rFonts w:ascii="Arial" w:eastAsia="Arial" w:hAnsi="Arial" w:cs="Arial"/>
                <w:u w:val="single"/>
              </w:rPr>
              <w:t>4 декабря 2024 года</w:t>
            </w:r>
            <w:r>
              <w:rPr>
                <w:rFonts w:ascii="Arial" w:eastAsia="Arial" w:hAnsi="Arial" w:cs="Arial"/>
              </w:rPr>
              <w:t xml:space="preserve">_ № </w:t>
            </w:r>
            <w:r w:rsidRPr="00AD6A37">
              <w:rPr>
                <w:rFonts w:ascii="Arial" w:eastAsia="Arial" w:hAnsi="Arial" w:cs="Arial"/>
                <w:u w:val="single"/>
              </w:rPr>
              <w:t>34/445-РС</w:t>
            </w:r>
          </w:p>
          <w:p w:rsidR="00F10FE0" w:rsidRPr="00E05C19" w:rsidRDefault="008C1D5C" w:rsidP="00F10FE0">
            <w:pPr>
              <w:numPr>
                <w:ilvl w:val="0"/>
                <w:numId w:val="1"/>
              </w:numPr>
              <w:spacing w:after="200" w:line="276" w:lineRule="auto"/>
              <w:rPr>
                <w:rFonts w:ascii="Arial" w:hAnsi="Arial" w:cs="Arial"/>
              </w:rPr>
            </w:pPr>
            <w:r>
              <w:rPr>
                <w:rFonts w:ascii="Arial" w:eastAsia="Arial" w:hAnsi="Arial" w:cs="Arial"/>
              </w:rPr>
              <w:t xml:space="preserve">    </w:t>
            </w:r>
            <w:r w:rsidR="00F10FE0">
              <w:rPr>
                <w:rFonts w:ascii="Arial" w:eastAsia="Arial" w:hAnsi="Arial" w:cs="Arial"/>
              </w:rPr>
              <w:t xml:space="preserve"> </w:t>
            </w:r>
            <w:r w:rsidR="00F10FE0">
              <w:rPr>
                <w:rFonts w:ascii="Arial" w:hAnsi="Arial" w:cs="Arial"/>
              </w:rPr>
              <w:t>г.</w:t>
            </w:r>
            <w:r w:rsidR="00F10FE0">
              <w:rPr>
                <w:rFonts w:ascii="Arial" w:eastAsia="Arial" w:hAnsi="Arial" w:cs="Arial"/>
              </w:rPr>
              <w:t xml:space="preserve"> </w:t>
            </w:r>
            <w:r w:rsidR="00F10FE0">
              <w:rPr>
                <w:rFonts w:ascii="Arial" w:hAnsi="Arial" w:cs="Arial"/>
              </w:rPr>
              <w:t>Ливны</w:t>
            </w:r>
          </w:p>
        </w:tc>
        <w:tc>
          <w:tcPr>
            <w:tcW w:w="4785" w:type="dxa"/>
            <w:shd w:val="clear" w:color="auto" w:fill="auto"/>
          </w:tcPr>
          <w:p w:rsidR="00F10FE0" w:rsidRDefault="00F10FE0" w:rsidP="002F5C5C">
            <w:pPr>
              <w:snapToGrid w:val="0"/>
              <w:ind w:left="744"/>
              <w:jc w:val="center"/>
              <w:rPr>
                <w:rFonts w:ascii="Arial" w:hAnsi="Arial" w:cs="Arial"/>
              </w:rPr>
            </w:pPr>
            <w:r>
              <w:rPr>
                <w:rFonts w:ascii="Arial" w:hAnsi="Arial" w:cs="Arial"/>
              </w:rPr>
              <w:t>Принято</w:t>
            </w:r>
            <w:r>
              <w:rPr>
                <w:rFonts w:ascii="Arial" w:eastAsia="Arial" w:hAnsi="Arial" w:cs="Arial"/>
              </w:rPr>
              <w:t xml:space="preserve"> </w:t>
            </w:r>
            <w:r>
              <w:rPr>
                <w:rFonts w:ascii="Arial" w:hAnsi="Arial" w:cs="Arial"/>
              </w:rPr>
              <w:t>на</w:t>
            </w:r>
            <w:r>
              <w:rPr>
                <w:rFonts w:ascii="Arial" w:eastAsia="Arial" w:hAnsi="Arial" w:cs="Arial"/>
              </w:rPr>
              <w:t xml:space="preserve"> </w:t>
            </w:r>
            <w:r w:rsidR="008C1D5C">
              <w:rPr>
                <w:rFonts w:ascii="Arial" w:eastAsia="Arial" w:hAnsi="Arial" w:cs="Arial"/>
                <w:u w:val="single"/>
              </w:rPr>
              <w:t>34</w:t>
            </w:r>
            <w:r>
              <w:rPr>
                <w:rFonts w:ascii="Arial" w:eastAsia="Arial" w:hAnsi="Arial" w:cs="Arial"/>
              </w:rPr>
              <w:t xml:space="preserve"> </w:t>
            </w:r>
            <w:r>
              <w:rPr>
                <w:rFonts w:ascii="Arial" w:hAnsi="Arial" w:cs="Arial"/>
              </w:rPr>
              <w:t>заседании</w:t>
            </w:r>
          </w:p>
          <w:p w:rsidR="00F10FE0" w:rsidRDefault="00F10FE0" w:rsidP="002F5C5C">
            <w:pPr>
              <w:ind w:left="744"/>
              <w:jc w:val="center"/>
              <w:rPr>
                <w:rFonts w:ascii="Arial" w:hAnsi="Arial" w:cs="Arial"/>
              </w:rPr>
            </w:pPr>
            <w:r>
              <w:rPr>
                <w:rFonts w:ascii="Arial" w:hAnsi="Arial" w:cs="Arial"/>
              </w:rPr>
              <w:t>Ливенского</w:t>
            </w:r>
            <w:r>
              <w:rPr>
                <w:rFonts w:ascii="Arial" w:eastAsia="Arial" w:hAnsi="Arial" w:cs="Arial"/>
              </w:rPr>
              <w:t xml:space="preserve"> </w:t>
            </w:r>
            <w:r>
              <w:rPr>
                <w:rFonts w:ascii="Arial" w:hAnsi="Arial" w:cs="Arial"/>
              </w:rPr>
              <w:t>районного</w:t>
            </w:r>
            <w:r>
              <w:rPr>
                <w:rFonts w:ascii="Arial" w:eastAsia="Arial" w:hAnsi="Arial" w:cs="Arial"/>
              </w:rPr>
              <w:t xml:space="preserve"> </w:t>
            </w:r>
            <w:r>
              <w:rPr>
                <w:rFonts w:ascii="Arial" w:hAnsi="Arial" w:cs="Arial"/>
              </w:rPr>
              <w:t>Совета</w:t>
            </w:r>
          </w:p>
          <w:p w:rsidR="00F10FE0" w:rsidRDefault="00F10FE0" w:rsidP="002F5C5C">
            <w:pPr>
              <w:ind w:left="744"/>
              <w:jc w:val="center"/>
            </w:pPr>
            <w:r>
              <w:rPr>
                <w:rFonts w:ascii="Arial" w:hAnsi="Arial" w:cs="Arial"/>
              </w:rPr>
              <w:t>народных</w:t>
            </w:r>
            <w:r>
              <w:rPr>
                <w:rFonts w:ascii="Arial" w:eastAsia="Arial" w:hAnsi="Arial" w:cs="Arial"/>
              </w:rPr>
              <w:t xml:space="preserve"> </w:t>
            </w:r>
            <w:r>
              <w:rPr>
                <w:rFonts w:ascii="Arial" w:hAnsi="Arial" w:cs="Arial"/>
              </w:rPr>
              <w:t>депутатов</w:t>
            </w:r>
          </w:p>
        </w:tc>
      </w:tr>
    </w:tbl>
    <w:p w:rsidR="003A703C" w:rsidRDefault="003A703C" w:rsidP="003A703C">
      <w:pPr>
        <w:rPr>
          <w:lang w:val="en-US"/>
        </w:rPr>
      </w:pPr>
    </w:p>
    <w:p w:rsidR="00541B81" w:rsidRDefault="00541B81" w:rsidP="00E15F86">
      <w:pPr>
        <w:ind w:right="4536"/>
        <w:jc w:val="both"/>
        <w:rPr>
          <w:rFonts w:ascii="Arial" w:hAnsi="Arial" w:cs="Arial"/>
        </w:rPr>
      </w:pPr>
    </w:p>
    <w:p w:rsidR="005E69BB" w:rsidRPr="00C572D1" w:rsidRDefault="005E69BB" w:rsidP="00E421D8">
      <w:pPr>
        <w:autoSpaceDE w:val="0"/>
        <w:ind w:right="3937"/>
        <w:jc w:val="both"/>
        <w:rPr>
          <w:rFonts w:ascii="Arial" w:hAnsi="Arial" w:cs="Arial"/>
        </w:rPr>
      </w:pPr>
      <w:r w:rsidRPr="00C572D1">
        <w:rPr>
          <w:rFonts w:ascii="Arial" w:hAnsi="Arial" w:cs="Arial"/>
        </w:rPr>
        <w:t>О внесении изменений и дополнений в Устав</w:t>
      </w:r>
    </w:p>
    <w:p w:rsidR="005E69BB" w:rsidRPr="00C572D1" w:rsidRDefault="005E69BB" w:rsidP="00E421D8">
      <w:pPr>
        <w:autoSpaceDE w:val="0"/>
        <w:ind w:right="3937"/>
        <w:jc w:val="both"/>
        <w:rPr>
          <w:rFonts w:ascii="Arial" w:hAnsi="Arial" w:cs="Arial"/>
        </w:rPr>
      </w:pPr>
      <w:r w:rsidRPr="00C572D1">
        <w:rPr>
          <w:rFonts w:ascii="Arial" w:hAnsi="Arial" w:cs="Arial"/>
        </w:rPr>
        <w:t>Ливенского района Орловской области</w:t>
      </w:r>
    </w:p>
    <w:p w:rsidR="00541B81" w:rsidRPr="00F448E1" w:rsidRDefault="00541B81" w:rsidP="004B1BAD">
      <w:pPr>
        <w:ind w:right="4536" w:firstLine="709"/>
        <w:jc w:val="both"/>
        <w:rPr>
          <w:rFonts w:ascii="Arial" w:hAnsi="Arial" w:cs="Arial"/>
        </w:rPr>
      </w:pPr>
    </w:p>
    <w:p w:rsidR="005E69BB" w:rsidRPr="00C572D1" w:rsidRDefault="005E69BB" w:rsidP="004B1BAD">
      <w:pPr>
        <w:ind w:firstLine="709"/>
        <w:jc w:val="both"/>
        <w:rPr>
          <w:rFonts w:cs="Arial"/>
        </w:rPr>
      </w:pPr>
      <w:r w:rsidRPr="00C572D1">
        <w:rPr>
          <w:rFonts w:ascii="Arial" w:hAnsi="Arial" w:cs="Arial"/>
        </w:rPr>
        <w:t xml:space="preserve">В </w:t>
      </w:r>
      <w:r w:rsidR="00A75BFA">
        <w:rPr>
          <w:rFonts w:ascii="Arial" w:hAnsi="Arial" w:cs="Arial"/>
        </w:rPr>
        <w:t>целях приведения Устава Ливенского района Орловской области в соответствие с действующим законодательством</w:t>
      </w:r>
    </w:p>
    <w:p w:rsidR="003A703C" w:rsidRDefault="003A703C" w:rsidP="004B1BAD">
      <w:pPr>
        <w:pStyle w:val="ConsPlusNormal0"/>
        <w:ind w:firstLine="709"/>
        <w:jc w:val="both"/>
      </w:pPr>
    </w:p>
    <w:p w:rsidR="00857D80" w:rsidRDefault="00857D80" w:rsidP="004B1BAD">
      <w:pPr>
        <w:pStyle w:val="31"/>
        <w:ind w:firstLine="709"/>
        <w:jc w:val="both"/>
        <w:rPr>
          <w:rFonts w:ascii="Arial" w:eastAsia="Arial" w:hAnsi="Arial" w:cs="Arial"/>
          <w:b/>
          <w:bCs/>
          <w:sz w:val="24"/>
          <w:szCs w:val="24"/>
        </w:rPr>
      </w:pPr>
      <w:r>
        <w:rPr>
          <w:rFonts w:ascii="Arial" w:eastAsia="Arial" w:hAnsi="Arial" w:cs="Arial"/>
          <w:b/>
          <w:bCs/>
          <w:sz w:val="24"/>
          <w:szCs w:val="24"/>
        </w:rPr>
        <w:tab/>
        <w:t xml:space="preserve">Ливенский районный Совет народных депутатов </w:t>
      </w:r>
      <w:proofErr w:type="spellStart"/>
      <w:proofErr w:type="gramStart"/>
      <w:r>
        <w:rPr>
          <w:rFonts w:ascii="Arial" w:eastAsia="Arial" w:hAnsi="Arial" w:cs="Arial"/>
          <w:b/>
          <w:bCs/>
          <w:sz w:val="24"/>
          <w:szCs w:val="24"/>
        </w:rPr>
        <w:t>р</w:t>
      </w:r>
      <w:proofErr w:type="spellEnd"/>
      <w:proofErr w:type="gramEnd"/>
      <w:r>
        <w:rPr>
          <w:rFonts w:ascii="Arial" w:eastAsia="Arial" w:hAnsi="Arial" w:cs="Arial"/>
          <w:b/>
          <w:bCs/>
          <w:sz w:val="24"/>
          <w:szCs w:val="24"/>
        </w:rPr>
        <w:t xml:space="preserve"> е </w:t>
      </w:r>
      <w:proofErr w:type="spellStart"/>
      <w:r>
        <w:rPr>
          <w:rFonts w:ascii="Arial" w:eastAsia="Arial" w:hAnsi="Arial" w:cs="Arial"/>
          <w:b/>
          <w:bCs/>
          <w:sz w:val="24"/>
          <w:szCs w:val="24"/>
        </w:rPr>
        <w:t>ш</w:t>
      </w:r>
      <w:proofErr w:type="spellEnd"/>
      <w:r>
        <w:rPr>
          <w:rFonts w:ascii="Arial" w:eastAsia="Arial" w:hAnsi="Arial" w:cs="Arial"/>
          <w:b/>
          <w:bCs/>
          <w:sz w:val="24"/>
          <w:szCs w:val="24"/>
        </w:rPr>
        <w:t xml:space="preserve"> и л:</w:t>
      </w:r>
    </w:p>
    <w:p w:rsidR="003A703C" w:rsidRDefault="003A703C" w:rsidP="004B1BAD">
      <w:pPr>
        <w:pStyle w:val="31"/>
        <w:ind w:firstLine="709"/>
        <w:jc w:val="both"/>
      </w:pPr>
    </w:p>
    <w:p w:rsidR="007F4AD3" w:rsidRDefault="005E69BB" w:rsidP="005A7606">
      <w:pPr>
        <w:autoSpaceDE w:val="0"/>
        <w:ind w:firstLine="709"/>
        <w:jc w:val="both"/>
        <w:rPr>
          <w:rFonts w:ascii="Arial" w:hAnsi="Arial" w:cs="Arial"/>
        </w:rPr>
      </w:pPr>
      <w:r w:rsidRPr="00C572D1">
        <w:rPr>
          <w:rFonts w:ascii="Arial" w:hAnsi="Arial" w:cs="Arial"/>
        </w:rPr>
        <w:t xml:space="preserve">1. </w:t>
      </w:r>
      <w:proofErr w:type="gramStart"/>
      <w:r w:rsidRPr="00C572D1">
        <w:rPr>
          <w:rFonts w:ascii="Arial" w:hAnsi="Arial" w:cs="Arial"/>
        </w:rPr>
        <w:t>Внести в Устав Ливенского района Орловской области (в редакции решений Ливенского районного Совет</w:t>
      </w:r>
      <w:r w:rsidR="00962F0A">
        <w:rPr>
          <w:rFonts w:ascii="Arial" w:hAnsi="Arial" w:cs="Arial"/>
        </w:rPr>
        <w:t xml:space="preserve">а народных депутатов от 20.03.2012 </w:t>
      </w:r>
      <w:r w:rsidRPr="00C572D1">
        <w:rPr>
          <w:rFonts w:ascii="Arial" w:hAnsi="Arial" w:cs="Arial"/>
        </w:rPr>
        <w:t xml:space="preserve">№ 8/92-РС (газета «Ливенский край» </w:t>
      </w:r>
      <w:r w:rsidR="00962F0A">
        <w:rPr>
          <w:rFonts w:ascii="Arial" w:hAnsi="Arial" w:cs="Arial"/>
        </w:rPr>
        <w:t xml:space="preserve">от 17.05.2012 № 15), от 04.12.2012 </w:t>
      </w:r>
      <w:r w:rsidRPr="00C572D1">
        <w:rPr>
          <w:rFonts w:ascii="Arial" w:hAnsi="Arial" w:cs="Arial"/>
        </w:rPr>
        <w:t>№ 13/148-РС (газе</w:t>
      </w:r>
      <w:r w:rsidR="00962F0A">
        <w:rPr>
          <w:rFonts w:ascii="Arial" w:hAnsi="Arial" w:cs="Arial"/>
        </w:rPr>
        <w:t>та «Ливенский край» от 04.01.2013</w:t>
      </w:r>
      <w:r w:rsidRPr="00C572D1">
        <w:rPr>
          <w:rFonts w:ascii="Arial" w:hAnsi="Arial" w:cs="Arial"/>
        </w:rPr>
        <w:t xml:space="preserve"> №</w:t>
      </w:r>
      <w:r w:rsidR="00962F0A">
        <w:rPr>
          <w:rFonts w:ascii="Arial" w:hAnsi="Arial" w:cs="Arial"/>
        </w:rPr>
        <w:t xml:space="preserve"> 1), от 25.07.2013</w:t>
      </w:r>
      <w:r w:rsidRPr="00C572D1">
        <w:rPr>
          <w:rFonts w:ascii="Arial" w:hAnsi="Arial" w:cs="Arial"/>
        </w:rPr>
        <w:t xml:space="preserve"> № 22/247-РС (газета </w:t>
      </w:r>
      <w:r w:rsidR="00962F0A">
        <w:rPr>
          <w:rFonts w:ascii="Arial" w:hAnsi="Arial" w:cs="Arial"/>
        </w:rPr>
        <w:t xml:space="preserve">«Ливенский край» от 09.09.2013 № 34), от 24.12.2013 </w:t>
      </w:r>
      <w:r w:rsidRPr="00C572D1">
        <w:rPr>
          <w:rFonts w:ascii="Arial" w:hAnsi="Arial" w:cs="Arial"/>
        </w:rPr>
        <w:t>№ 27/311-РС (газета «Ливенский край»  от 31</w:t>
      </w:r>
      <w:r w:rsidR="00962F0A">
        <w:rPr>
          <w:rFonts w:ascii="Arial" w:hAnsi="Arial" w:cs="Arial"/>
        </w:rPr>
        <w:t xml:space="preserve">.01.2014 № 2), от 27.03.2014 </w:t>
      </w:r>
      <w:r w:rsidRPr="00C572D1">
        <w:rPr>
          <w:rFonts w:ascii="Arial" w:hAnsi="Arial" w:cs="Arial"/>
        </w:rPr>
        <w:t>№ 30/347-РС (газета</w:t>
      </w:r>
      <w:proofErr w:type="gramEnd"/>
      <w:r w:rsidRPr="00C572D1">
        <w:rPr>
          <w:rFonts w:ascii="Arial" w:hAnsi="Arial" w:cs="Arial"/>
        </w:rPr>
        <w:t xml:space="preserve"> «Ливенский край» от 1</w:t>
      </w:r>
      <w:r w:rsidR="00962F0A">
        <w:rPr>
          <w:rFonts w:ascii="Arial" w:hAnsi="Arial" w:cs="Arial"/>
        </w:rPr>
        <w:t>6.05.2014 № 20), от 24.12.</w:t>
      </w:r>
      <w:r w:rsidRPr="00C572D1">
        <w:rPr>
          <w:rFonts w:ascii="Arial" w:hAnsi="Arial" w:cs="Arial"/>
        </w:rPr>
        <w:t>2014 № 38/422-РС (газета «</w:t>
      </w:r>
      <w:r w:rsidR="00962F0A">
        <w:rPr>
          <w:rFonts w:ascii="Arial" w:hAnsi="Arial" w:cs="Arial"/>
        </w:rPr>
        <w:t>Ливенский край» от 10.02.2015</w:t>
      </w:r>
      <w:r w:rsidRPr="00C572D1">
        <w:rPr>
          <w:rFonts w:ascii="Arial" w:hAnsi="Arial" w:cs="Arial"/>
        </w:rPr>
        <w:t xml:space="preserve"> №  5),  от  30</w:t>
      </w:r>
      <w:r w:rsidR="00962F0A">
        <w:rPr>
          <w:rFonts w:ascii="Arial" w:hAnsi="Arial" w:cs="Arial"/>
        </w:rPr>
        <w:t>.04.</w:t>
      </w:r>
      <w:r w:rsidRPr="00C572D1">
        <w:rPr>
          <w:rFonts w:ascii="Arial" w:hAnsi="Arial" w:cs="Arial"/>
        </w:rPr>
        <w:t>2015  № 43/516-РС (газе</w:t>
      </w:r>
      <w:r w:rsidR="00962F0A">
        <w:rPr>
          <w:rFonts w:ascii="Arial" w:hAnsi="Arial" w:cs="Arial"/>
        </w:rPr>
        <w:t xml:space="preserve">та «Ливенский край» от 17.06.2015 № 26), </w:t>
      </w:r>
      <w:proofErr w:type="gramStart"/>
      <w:r w:rsidR="00962F0A">
        <w:rPr>
          <w:rFonts w:ascii="Arial" w:hAnsi="Arial" w:cs="Arial"/>
        </w:rPr>
        <w:t>от</w:t>
      </w:r>
      <w:proofErr w:type="gramEnd"/>
      <w:r w:rsidR="00962F0A">
        <w:rPr>
          <w:rFonts w:ascii="Arial" w:hAnsi="Arial" w:cs="Arial"/>
        </w:rPr>
        <w:t xml:space="preserve"> 29.10.2015 </w:t>
      </w:r>
      <w:r w:rsidR="00E60415">
        <w:rPr>
          <w:rFonts w:ascii="Arial" w:hAnsi="Arial" w:cs="Arial"/>
        </w:rPr>
        <w:t xml:space="preserve">                 </w:t>
      </w:r>
      <w:r w:rsidRPr="00C572D1">
        <w:rPr>
          <w:rFonts w:ascii="Arial" w:hAnsi="Arial" w:cs="Arial"/>
        </w:rPr>
        <w:t>№ 49/595-РС (газет</w:t>
      </w:r>
      <w:r w:rsidR="00962F0A">
        <w:rPr>
          <w:rFonts w:ascii="Arial" w:hAnsi="Arial" w:cs="Arial"/>
        </w:rPr>
        <w:t>а «Ливенский край» от 08.12.2015 № 48) от 28.01.2016</w:t>
      </w:r>
      <w:r w:rsidRPr="00C572D1">
        <w:rPr>
          <w:rFonts w:ascii="Arial" w:hAnsi="Arial" w:cs="Arial"/>
        </w:rPr>
        <w:t xml:space="preserve"> </w:t>
      </w:r>
      <w:r w:rsidR="00E60415">
        <w:rPr>
          <w:rFonts w:ascii="Arial" w:hAnsi="Arial" w:cs="Arial"/>
        </w:rPr>
        <w:t xml:space="preserve">                  </w:t>
      </w:r>
      <w:r w:rsidRPr="00C572D1">
        <w:rPr>
          <w:rFonts w:ascii="Arial" w:hAnsi="Arial" w:cs="Arial"/>
        </w:rPr>
        <w:t>№ 53/630-РС (газ</w:t>
      </w:r>
      <w:r w:rsidR="00962F0A">
        <w:rPr>
          <w:rFonts w:ascii="Arial" w:hAnsi="Arial" w:cs="Arial"/>
        </w:rPr>
        <w:t>ета «Ли</w:t>
      </w:r>
      <w:r w:rsidR="00812BB2">
        <w:rPr>
          <w:rFonts w:ascii="Arial" w:hAnsi="Arial" w:cs="Arial"/>
        </w:rPr>
        <w:t>венский край» от 09.03.</w:t>
      </w:r>
      <w:r w:rsidR="00962F0A">
        <w:rPr>
          <w:rFonts w:ascii="Arial" w:hAnsi="Arial" w:cs="Arial"/>
        </w:rPr>
        <w:t xml:space="preserve">2016 </w:t>
      </w:r>
      <w:r w:rsidRPr="00C572D1">
        <w:rPr>
          <w:rFonts w:ascii="Arial" w:hAnsi="Arial" w:cs="Arial"/>
        </w:rPr>
        <w:t>№ 5), от 26</w:t>
      </w:r>
      <w:r w:rsidR="00812BB2">
        <w:rPr>
          <w:rFonts w:ascii="Arial" w:hAnsi="Arial" w:cs="Arial"/>
        </w:rPr>
        <w:t xml:space="preserve">.05.2016 </w:t>
      </w:r>
      <w:r w:rsidRPr="00C572D1">
        <w:rPr>
          <w:rFonts w:ascii="Arial" w:hAnsi="Arial" w:cs="Arial"/>
        </w:rPr>
        <w:t xml:space="preserve">№ 56/660-РС </w:t>
      </w:r>
      <w:proofErr w:type="gramStart"/>
      <w:r w:rsidRPr="00C572D1">
        <w:rPr>
          <w:rFonts w:ascii="Arial" w:hAnsi="Arial" w:cs="Arial"/>
        </w:rPr>
        <w:t>(газета «Ливенский край» от 21</w:t>
      </w:r>
      <w:r w:rsidR="00812BB2">
        <w:rPr>
          <w:rFonts w:ascii="Arial" w:hAnsi="Arial" w:cs="Arial"/>
        </w:rPr>
        <w:t>.06.2016</w:t>
      </w:r>
      <w:r w:rsidRPr="00C572D1">
        <w:rPr>
          <w:rFonts w:ascii="Arial" w:hAnsi="Arial" w:cs="Arial"/>
        </w:rPr>
        <w:t xml:space="preserve"> № 19), от 28</w:t>
      </w:r>
      <w:r w:rsidR="00812BB2">
        <w:rPr>
          <w:rFonts w:ascii="Arial" w:hAnsi="Arial" w:cs="Arial"/>
        </w:rPr>
        <w:t>.09.2017</w:t>
      </w:r>
      <w:r w:rsidRPr="00C572D1">
        <w:rPr>
          <w:rFonts w:ascii="Arial" w:hAnsi="Arial" w:cs="Arial"/>
        </w:rPr>
        <w:t xml:space="preserve"> № 14/174-РС (газета «Ливенский край» от 02</w:t>
      </w:r>
      <w:r w:rsidR="00812BB2">
        <w:rPr>
          <w:rFonts w:ascii="Arial" w:hAnsi="Arial" w:cs="Arial"/>
        </w:rPr>
        <w:t>.11.2017</w:t>
      </w:r>
      <w:r w:rsidR="007F540B">
        <w:rPr>
          <w:rFonts w:ascii="Arial" w:hAnsi="Arial" w:cs="Arial"/>
        </w:rPr>
        <w:t xml:space="preserve"> </w:t>
      </w:r>
      <w:r w:rsidRPr="00C572D1">
        <w:rPr>
          <w:rFonts w:ascii="Arial" w:hAnsi="Arial" w:cs="Arial"/>
        </w:rPr>
        <w:t>№ 30), от 27</w:t>
      </w:r>
      <w:r w:rsidR="00812BB2">
        <w:rPr>
          <w:rFonts w:ascii="Arial" w:hAnsi="Arial" w:cs="Arial"/>
        </w:rPr>
        <w:t>.04.2018</w:t>
      </w:r>
      <w:r w:rsidRPr="00C572D1">
        <w:rPr>
          <w:rFonts w:ascii="Arial" w:hAnsi="Arial" w:cs="Arial"/>
        </w:rPr>
        <w:t xml:space="preserve"> № 20/253-РС (газета «Ливенский край» от 30</w:t>
      </w:r>
      <w:r w:rsidR="00812BB2">
        <w:rPr>
          <w:rFonts w:ascii="Arial" w:hAnsi="Arial" w:cs="Arial"/>
        </w:rPr>
        <w:t>.05.2018</w:t>
      </w:r>
      <w:r w:rsidRPr="00C572D1">
        <w:rPr>
          <w:rFonts w:ascii="Arial" w:hAnsi="Arial" w:cs="Arial"/>
        </w:rPr>
        <w:t xml:space="preserve"> № 10), от 25</w:t>
      </w:r>
      <w:r w:rsidR="00812BB2">
        <w:rPr>
          <w:rFonts w:ascii="Arial" w:hAnsi="Arial" w:cs="Arial"/>
        </w:rPr>
        <w:t>.10.2018</w:t>
      </w:r>
      <w:r w:rsidRPr="00C572D1">
        <w:rPr>
          <w:rFonts w:ascii="Arial" w:hAnsi="Arial" w:cs="Arial"/>
        </w:rPr>
        <w:t xml:space="preserve"> № 25/295-РС (газета «Ливенский край» от </w:t>
      </w:r>
      <w:r w:rsidR="00A26D39">
        <w:rPr>
          <w:rFonts w:ascii="Arial" w:hAnsi="Arial" w:cs="Arial"/>
        </w:rPr>
        <w:t xml:space="preserve"> </w:t>
      </w:r>
      <w:r w:rsidRPr="00C572D1">
        <w:rPr>
          <w:rFonts w:ascii="Arial" w:hAnsi="Arial" w:cs="Arial"/>
        </w:rPr>
        <w:t>20</w:t>
      </w:r>
      <w:r w:rsidR="00812BB2">
        <w:rPr>
          <w:rFonts w:ascii="Arial" w:hAnsi="Arial" w:cs="Arial"/>
        </w:rPr>
        <w:t xml:space="preserve">.11.2018 </w:t>
      </w:r>
      <w:r w:rsidRPr="00C572D1">
        <w:rPr>
          <w:rFonts w:ascii="Arial" w:hAnsi="Arial" w:cs="Arial"/>
        </w:rPr>
        <w:t>№ 26), от 27</w:t>
      </w:r>
      <w:r w:rsidR="00812BB2">
        <w:rPr>
          <w:rFonts w:ascii="Arial" w:hAnsi="Arial" w:cs="Arial"/>
        </w:rPr>
        <w:t>.06.2019</w:t>
      </w:r>
      <w:r w:rsidRPr="00C572D1">
        <w:rPr>
          <w:rFonts w:ascii="Arial" w:hAnsi="Arial" w:cs="Arial"/>
        </w:rPr>
        <w:t xml:space="preserve"> № 33/428-РС (газета «Ливенский край» от 06</w:t>
      </w:r>
      <w:r w:rsidR="00812BB2">
        <w:rPr>
          <w:rFonts w:ascii="Arial" w:hAnsi="Arial" w:cs="Arial"/>
        </w:rPr>
        <w:t>.08.2019</w:t>
      </w:r>
      <w:r w:rsidRPr="00C572D1">
        <w:rPr>
          <w:rFonts w:ascii="Arial" w:hAnsi="Arial" w:cs="Arial"/>
        </w:rPr>
        <w:t xml:space="preserve"> № 14), от 23</w:t>
      </w:r>
      <w:r w:rsidR="00812BB2">
        <w:rPr>
          <w:rFonts w:ascii="Arial" w:hAnsi="Arial" w:cs="Arial"/>
        </w:rPr>
        <w:t xml:space="preserve">.04.2020 </w:t>
      </w:r>
      <w:r w:rsidRPr="00C572D1">
        <w:rPr>
          <w:rFonts w:ascii="Arial" w:hAnsi="Arial" w:cs="Arial"/>
        </w:rPr>
        <w:t xml:space="preserve"> № 42/510-РС (газета «Ливенский край» от 18</w:t>
      </w:r>
      <w:r w:rsidR="00812BB2">
        <w:rPr>
          <w:rFonts w:ascii="Arial" w:hAnsi="Arial" w:cs="Arial"/>
        </w:rPr>
        <w:t>.05.2020</w:t>
      </w:r>
      <w:r w:rsidRPr="00C572D1">
        <w:rPr>
          <w:rFonts w:ascii="Arial" w:hAnsi="Arial" w:cs="Arial"/>
        </w:rPr>
        <w:t xml:space="preserve"> № 10), от 24</w:t>
      </w:r>
      <w:r w:rsidR="00812BB2">
        <w:rPr>
          <w:rFonts w:ascii="Arial" w:hAnsi="Arial" w:cs="Arial"/>
        </w:rPr>
        <w:t>.09.2020</w:t>
      </w:r>
      <w:r w:rsidRPr="00C572D1">
        <w:rPr>
          <w:rFonts w:ascii="Arial" w:hAnsi="Arial" w:cs="Arial"/>
        </w:rPr>
        <w:t xml:space="preserve"> № 45/533-РС</w:t>
      </w:r>
      <w:proofErr w:type="gramEnd"/>
      <w:r w:rsidRPr="00C572D1">
        <w:rPr>
          <w:rFonts w:ascii="Arial" w:hAnsi="Arial" w:cs="Arial"/>
        </w:rPr>
        <w:t xml:space="preserve"> (</w:t>
      </w:r>
      <w:proofErr w:type="gramStart"/>
      <w:r w:rsidRPr="00C572D1">
        <w:rPr>
          <w:rFonts w:ascii="Arial" w:hAnsi="Arial" w:cs="Arial"/>
        </w:rPr>
        <w:t>газета  «Ливенский  край»  от  16</w:t>
      </w:r>
      <w:r w:rsidR="00812BB2">
        <w:rPr>
          <w:rFonts w:ascii="Arial" w:hAnsi="Arial" w:cs="Arial"/>
        </w:rPr>
        <w:t>.10.2020</w:t>
      </w:r>
      <w:r w:rsidRPr="00C572D1">
        <w:rPr>
          <w:rFonts w:ascii="Arial" w:hAnsi="Arial" w:cs="Arial"/>
        </w:rPr>
        <w:t xml:space="preserve"> № 19),  от  04</w:t>
      </w:r>
      <w:r w:rsidR="00812BB2">
        <w:rPr>
          <w:rFonts w:ascii="Arial" w:hAnsi="Arial" w:cs="Arial"/>
        </w:rPr>
        <w:t>.12.2020</w:t>
      </w:r>
      <w:r w:rsidR="007F540B">
        <w:rPr>
          <w:rFonts w:ascii="Arial" w:hAnsi="Arial" w:cs="Arial"/>
        </w:rPr>
        <w:t xml:space="preserve"> </w:t>
      </w:r>
      <w:r w:rsidRPr="00C572D1">
        <w:rPr>
          <w:rFonts w:ascii="Arial" w:hAnsi="Arial" w:cs="Arial"/>
        </w:rPr>
        <w:t>№ 46/553-РС (газета «Ливенский край» от 14</w:t>
      </w:r>
      <w:r w:rsidR="00812BB2">
        <w:rPr>
          <w:rFonts w:ascii="Arial" w:hAnsi="Arial" w:cs="Arial"/>
        </w:rPr>
        <w:t>.</w:t>
      </w:r>
      <w:r w:rsidR="00812BB2" w:rsidRPr="00613B88">
        <w:rPr>
          <w:rFonts w:ascii="Arial" w:hAnsi="Arial" w:cs="Arial"/>
          <w:color w:val="000000"/>
        </w:rPr>
        <w:t>01.</w:t>
      </w:r>
      <w:r w:rsidRPr="00C572D1">
        <w:rPr>
          <w:rFonts w:ascii="Arial" w:hAnsi="Arial" w:cs="Arial"/>
        </w:rPr>
        <w:t>2021 года № 1)</w:t>
      </w:r>
      <w:r w:rsidR="007F540B">
        <w:rPr>
          <w:rFonts w:ascii="Arial" w:hAnsi="Arial" w:cs="Arial"/>
        </w:rPr>
        <w:t>,</w:t>
      </w:r>
      <w:r w:rsidRPr="00C572D1">
        <w:rPr>
          <w:rFonts w:ascii="Arial" w:hAnsi="Arial" w:cs="Arial"/>
        </w:rPr>
        <w:t xml:space="preserve"> от  27</w:t>
      </w:r>
      <w:r w:rsidR="00812BB2">
        <w:rPr>
          <w:rFonts w:ascii="Arial" w:hAnsi="Arial" w:cs="Arial"/>
        </w:rPr>
        <w:t xml:space="preserve">.05.2021 </w:t>
      </w:r>
      <w:r w:rsidRPr="00C572D1">
        <w:rPr>
          <w:rFonts w:ascii="Arial" w:hAnsi="Arial" w:cs="Arial"/>
        </w:rPr>
        <w:t>№ 52/613-РС (газета «Ливенский край» от 16</w:t>
      </w:r>
      <w:r w:rsidR="00812BB2">
        <w:rPr>
          <w:rFonts w:ascii="Arial" w:hAnsi="Arial" w:cs="Arial"/>
        </w:rPr>
        <w:t>.06.2021</w:t>
      </w:r>
      <w:r w:rsidRPr="00C572D1">
        <w:rPr>
          <w:rFonts w:ascii="Arial" w:hAnsi="Arial" w:cs="Arial"/>
        </w:rPr>
        <w:t xml:space="preserve"> № 13</w:t>
      </w:r>
      <w:r w:rsidR="007F540B">
        <w:rPr>
          <w:rFonts w:ascii="Arial" w:hAnsi="Arial" w:cs="Arial"/>
        </w:rPr>
        <w:t>),</w:t>
      </w:r>
      <w:r w:rsidR="007F540B" w:rsidRPr="007F540B">
        <w:rPr>
          <w:rFonts w:ascii="Arial" w:hAnsi="Arial" w:cs="Arial"/>
        </w:rPr>
        <w:t xml:space="preserve"> </w:t>
      </w:r>
      <w:r w:rsidR="007F540B" w:rsidRPr="00C572D1">
        <w:rPr>
          <w:rFonts w:ascii="Arial" w:hAnsi="Arial" w:cs="Arial"/>
        </w:rPr>
        <w:t xml:space="preserve">от  </w:t>
      </w:r>
      <w:r w:rsidR="002252BC">
        <w:rPr>
          <w:rFonts w:ascii="Arial" w:hAnsi="Arial" w:cs="Arial"/>
        </w:rPr>
        <w:t>23</w:t>
      </w:r>
      <w:r w:rsidR="00812BB2">
        <w:rPr>
          <w:rFonts w:ascii="Arial" w:hAnsi="Arial" w:cs="Arial"/>
        </w:rPr>
        <w:t>.12.2021</w:t>
      </w:r>
      <w:r w:rsidR="00A26D39">
        <w:rPr>
          <w:rFonts w:ascii="Arial" w:hAnsi="Arial" w:cs="Arial"/>
        </w:rPr>
        <w:t xml:space="preserve"> </w:t>
      </w:r>
      <w:r w:rsidR="007F540B" w:rsidRPr="00C572D1">
        <w:rPr>
          <w:rFonts w:ascii="Arial" w:hAnsi="Arial" w:cs="Arial"/>
        </w:rPr>
        <w:t xml:space="preserve">№ </w:t>
      </w:r>
      <w:r w:rsidR="002252BC">
        <w:rPr>
          <w:rFonts w:ascii="Arial" w:hAnsi="Arial" w:cs="Arial"/>
        </w:rPr>
        <w:t>5</w:t>
      </w:r>
      <w:r w:rsidR="007F540B" w:rsidRPr="00C572D1">
        <w:rPr>
          <w:rFonts w:ascii="Arial" w:hAnsi="Arial" w:cs="Arial"/>
        </w:rPr>
        <w:t>/</w:t>
      </w:r>
      <w:r w:rsidR="002252BC">
        <w:rPr>
          <w:rFonts w:ascii="Arial" w:hAnsi="Arial" w:cs="Arial"/>
        </w:rPr>
        <w:t>44</w:t>
      </w:r>
      <w:r w:rsidR="007F540B" w:rsidRPr="00C572D1">
        <w:rPr>
          <w:rFonts w:ascii="Arial" w:hAnsi="Arial" w:cs="Arial"/>
        </w:rPr>
        <w:t xml:space="preserve">-РС (газета «Ливенский край» от </w:t>
      </w:r>
      <w:r w:rsidR="002252BC">
        <w:rPr>
          <w:rFonts w:ascii="Arial" w:hAnsi="Arial" w:cs="Arial"/>
        </w:rPr>
        <w:t>09</w:t>
      </w:r>
      <w:r w:rsidR="00812BB2">
        <w:rPr>
          <w:rFonts w:ascii="Arial" w:hAnsi="Arial" w:cs="Arial"/>
          <w:color w:val="FF0000"/>
        </w:rPr>
        <w:t>.</w:t>
      </w:r>
      <w:r w:rsidR="00812BB2" w:rsidRPr="00613B88">
        <w:rPr>
          <w:rFonts w:ascii="Arial" w:hAnsi="Arial" w:cs="Arial"/>
          <w:color w:val="000000"/>
        </w:rPr>
        <w:t>02.</w:t>
      </w:r>
      <w:r w:rsidR="007F540B" w:rsidRPr="00C572D1">
        <w:rPr>
          <w:rFonts w:ascii="Arial" w:hAnsi="Arial" w:cs="Arial"/>
        </w:rPr>
        <w:t>202</w:t>
      </w:r>
      <w:r w:rsidR="002252BC">
        <w:rPr>
          <w:rFonts w:ascii="Arial" w:hAnsi="Arial" w:cs="Arial"/>
        </w:rPr>
        <w:t>2</w:t>
      </w:r>
      <w:r w:rsidR="00812BB2">
        <w:rPr>
          <w:rFonts w:ascii="Arial" w:hAnsi="Arial" w:cs="Arial"/>
        </w:rPr>
        <w:t xml:space="preserve"> </w:t>
      </w:r>
      <w:r w:rsidR="007F540B" w:rsidRPr="00C572D1">
        <w:rPr>
          <w:rFonts w:ascii="Arial" w:hAnsi="Arial" w:cs="Arial"/>
        </w:rPr>
        <w:t>№ 1</w:t>
      </w:r>
      <w:r w:rsidRPr="00C572D1">
        <w:rPr>
          <w:rFonts w:ascii="Arial" w:hAnsi="Arial" w:cs="Arial"/>
        </w:rPr>
        <w:t>)</w:t>
      </w:r>
      <w:r w:rsidR="00A666C7">
        <w:rPr>
          <w:rFonts w:ascii="Arial" w:hAnsi="Arial" w:cs="Arial"/>
        </w:rPr>
        <w:t>, от 28</w:t>
      </w:r>
      <w:r w:rsidR="00812BB2">
        <w:rPr>
          <w:rFonts w:ascii="Arial" w:hAnsi="Arial" w:cs="Arial"/>
        </w:rPr>
        <w:t>.09.2022</w:t>
      </w:r>
      <w:r w:rsidR="00A666C7">
        <w:rPr>
          <w:rFonts w:ascii="Arial" w:hAnsi="Arial" w:cs="Arial"/>
        </w:rPr>
        <w:t xml:space="preserve"> № 13/164</w:t>
      </w:r>
      <w:r w:rsidR="00797DAD">
        <w:rPr>
          <w:rFonts w:ascii="Arial" w:hAnsi="Arial" w:cs="Arial"/>
        </w:rPr>
        <w:t>-РС</w:t>
      </w:r>
      <w:r w:rsidR="00B343D2">
        <w:rPr>
          <w:rFonts w:ascii="Arial" w:hAnsi="Arial" w:cs="Arial"/>
        </w:rPr>
        <w:t xml:space="preserve"> (газета «Ливенский край» от </w:t>
      </w:r>
      <w:r w:rsidR="00DA7162">
        <w:rPr>
          <w:rFonts w:ascii="Arial" w:hAnsi="Arial" w:cs="Arial"/>
        </w:rPr>
        <w:t>13</w:t>
      </w:r>
      <w:r w:rsidR="00812BB2">
        <w:rPr>
          <w:rFonts w:ascii="Arial" w:hAnsi="Arial" w:cs="Arial"/>
        </w:rPr>
        <w:t>.10.2022</w:t>
      </w:r>
      <w:r w:rsidR="00DA7162">
        <w:rPr>
          <w:rFonts w:ascii="Arial" w:hAnsi="Arial" w:cs="Arial"/>
        </w:rPr>
        <w:t xml:space="preserve"> № 17</w:t>
      </w:r>
      <w:r w:rsidRPr="00C572D1">
        <w:rPr>
          <w:rFonts w:ascii="Arial" w:hAnsi="Arial" w:cs="Arial"/>
        </w:rPr>
        <w:t xml:space="preserve">) </w:t>
      </w:r>
      <w:r w:rsidR="00797DAD">
        <w:rPr>
          <w:rFonts w:ascii="Arial" w:hAnsi="Arial" w:cs="Arial"/>
        </w:rPr>
        <w:t>от 28</w:t>
      </w:r>
      <w:r w:rsidR="00812BB2">
        <w:rPr>
          <w:rFonts w:ascii="Arial" w:hAnsi="Arial" w:cs="Arial"/>
        </w:rPr>
        <w:t>.07.2023</w:t>
      </w:r>
      <w:r w:rsidR="00A26D39">
        <w:rPr>
          <w:rFonts w:ascii="Arial" w:hAnsi="Arial" w:cs="Arial"/>
        </w:rPr>
        <w:t xml:space="preserve"> </w:t>
      </w:r>
      <w:r w:rsidR="007D1C44">
        <w:rPr>
          <w:rFonts w:ascii="Arial" w:hAnsi="Arial" w:cs="Arial"/>
        </w:rPr>
        <w:t>№ 22/270-РС (</w:t>
      </w:r>
      <w:r w:rsidR="00797DAD">
        <w:rPr>
          <w:rFonts w:ascii="Arial" w:hAnsi="Arial" w:cs="Arial"/>
        </w:rPr>
        <w:t xml:space="preserve">газета </w:t>
      </w:r>
      <w:r w:rsidR="007D1C44">
        <w:rPr>
          <w:rFonts w:ascii="Arial" w:hAnsi="Arial" w:cs="Arial"/>
        </w:rPr>
        <w:t>«</w:t>
      </w:r>
      <w:r w:rsidR="00797DAD">
        <w:rPr>
          <w:rFonts w:ascii="Arial" w:hAnsi="Arial" w:cs="Arial"/>
        </w:rPr>
        <w:t>Ливенский край» от 11</w:t>
      </w:r>
      <w:r w:rsidR="00812BB2">
        <w:rPr>
          <w:rFonts w:ascii="Arial" w:hAnsi="Arial" w:cs="Arial"/>
        </w:rPr>
        <w:t>.09.2023</w:t>
      </w:r>
      <w:r w:rsidR="00A26D39">
        <w:rPr>
          <w:rFonts w:ascii="Arial" w:hAnsi="Arial" w:cs="Arial"/>
        </w:rPr>
        <w:t xml:space="preserve"> </w:t>
      </w:r>
      <w:r w:rsidR="00797DAD">
        <w:rPr>
          <w:rFonts w:ascii="Arial" w:hAnsi="Arial" w:cs="Arial"/>
        </w:rPr>
        <w:t xml:space="preserve">№ 16)) </w:t>
      </w:r>
      <w:r w:rsidRPr="00C572D1">
        <w:rPr>
          <w:rFonts w:ascii="Arial" w:hAnsi="Arial" w:cs="Arial"/>
        </w:rPr>
        <w:t xml:space="preserve">следующие изменения: </w:t>
      </w:r>
      <w:proofErr w:type="gramEnd"/>
    </w:p>
    <w:p w:rsidR="003C38C6" w:rsidRDefault="003C38C6" w:rsidP="005A7606">
      <w:pPr>
        <w:autoSpaceDE w:val="0"/>
        <w:ind w:firstLine="709"/>
        <w:jc w:val="both"/>
        <w:rPr>
          <w:rFonts w:ascii="Arial" w:hAnsi="Arial" w:cs="Arial"/>
        </w:rPr>
      </w:pPr>
      <w:r>
        <w:rPr>
          <w:rFonts w:ascii="Arial" w:hAnsi="Arial" w:cs="Arial"/>
        </w:rPr>
        <w:t>1.1. Наименование Устава изложить в следующей редакции:</w:t>
      </w:r>
    </w:p>
    <w:p w:rsidR="003C38C6" w:rsidRDefault="003C38C6" w:rsidP="005A7606">
      <w:pPr>
        <w:autoSpaceDE w:val="0"/>
        <w:ind w:firstLine="709"/>
        <w:jc w:val="both"/>
        <w:rPr>
          <w:rFonts w:ascii="Arial" w:hAnsi="Arial" w:cs="Arial"/>
        </w:rPr>
      </w:pPr>
      <w:r>
        <w:rPr>
          <w:rFonts w:ascii="Arial" w:hAnsi="Arial" w:cs="Arial"/>
        </w:rPr>
        <w:t>«УСТАВ ЛИВЕНСКОГО МУНИЦИПАЛЬНОГО РАЙОНА ОРЛОВСКОЙ ОБЛАСТИ»;</w:t>
      </w:r>
    </w:p>
    <w:p w:rsidR="003E6EA4" w:rsidRDefault="003E6EA4" w:rsidP="005A7606">
      <w:pPr>
        <w:autoSpaceDE w:val="0"/>
        <w:ind w:firstLine="709"/>
        <w:jc w:val="both"/>
        <w:rPr>
          <w:rFonts w:ascii="Arial" w:hAnsi="Arial" w:cs="Arial"/>
        </w:rPr>
      </w:pPr>
      <w:r>
        <w:rPr>
          <w:rFonts w:ascii="Arial" w:hAnsi="Arial" w:cs="Arial"/>
        </w:rPr>
        <w:t>1.2. Преамбулу Устава изложить в следующей редакции:</w:t>
      </w:r>
    </w:p>
    <w:p w:rsidR="003E6EA4" w:rsidRDefault="003E6EA4" w:rsidP="005A7606">
      <w:pPr>
        <w:autoSpaceDE w:val="0"/>
        <w:ind w:firstLine="709"/>
        <w:jc w:val="both"/>
        <w:rPr>
          <w:rFonts w:ascii="Arial" w:hAnsi="Arial" w:cs="Arial"/>
        </w:rPr>
      </w:pPr>
      <w:proofErr w:type="gramStart"/>
      <w:r>
        <w:rPr>
          <w:rFonts w:ascii="Arial" w:hAnsi="Arial" w:cs="Arial"/>
        </w:rPr>
        <w:lastRenderedPageBreak/>
        <w:t xml:space="preserve">«Настоящий Устав является основным нормативным правовым актом Ливенского муниципального района Орловской области и устанавливает в соответствии с </w:t>
      </w:r>
      <w:r w:rsidR="00F04E73">
        <w:rPr>
          <w:rFonts w:ascii="Arial" w:hAnsi="Arial" w:cs="Arial"/>
        </w:rPr>
        <w:t>К</w:t>
      </w:r>
      <w:r>
        <w:rPr>
          <w:rFonts w:ascii="Arial" w:hAnsi="Arial" w:cs="Arial"/>
        </w:rPr>
        <w:t>онституцией Российской Федерации, Федеральным законом от 06.10.2003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основные положения организации местного самоуправления в Ливенском муниципальном районе Орловской области, его правовые, экономические</w:t>
      </w:r>
      <w:proofErr w:type="gramEnd"/>
      <w:r>
        <w:rPr>
          <w:rFonts w:ascii="Arial" w:hAnsi="Arial" w:cs="Arial"/>
        </w:rPr>
        <w:t xml:space="preserve"> и финансовые основы, структуру органов местного самоуправления, компетенцию и полномочия выборных и иных должностных лиц местного самоуправления, формы, порядок и гарантии участия населения муниципального образования в решении вопросов местного значения, а также иные положения, отнесенные к ведению местного самоуправления в Российской Федерации»;</w:t>
      </w:r>
    </w:p>
    <w:p w:rsidR="001E6FFA" w:rsidRDefault="003E6EA4" w:rsidP="005A7606">
      <w:pPr>
        <w:autoSpaceDE w:val="0"/>
        <w:ind w:firstLine="709"/>
        <w:jc w:val="both"/>
        <w:rPr>
          <w:rFonts w:ascii="Arial" w:hAnsi="Arial" w:cs="Arial"/>
        </w:rPr>
      </w:pPr>
      <w:r>
        <w:rPr>
          <w:rFonts w:ascii="Arial" w:hAnsi="Arial" w:cs="Arial"/>
        </w:rPr>
        <w:t>1.3</w:t>
      </w:r>
      <w:r w:rsidR="003C38C6">
        <w:rPr>
          <w:rFonts w:ascii="Arial" w:hAnsi="Arial" w:cs="Arial"/>
        </w:rPr>
        <w:t xml:space="preserve">. </w:t>
      </w:r>
      <w:r w:rsidR="001E6FFA">
        <w:rPr>
          <w:rFonts w:ascii="Arial" w:hAnsi="Arial" w:cs="Arial"/>
        </w:rPr>
        <w:t>В статье 1:</w:t>
      </w:r>
    </w:p>
    <w:p w:rsidR="003C38C6" w:rsidRDefault="001E6FFA" w:rsidP="005A7606">
      <w:pPr>
        <w:autoSpaceDE w:val="0"/>
        <w:ind w:firstLine="709"/>
        <w:jc w:val="both"/>
        <w:rPr>
          <w:rFonts w:ascii="Arial" w:hAnsi="Arial" w:cs="Arial"/>
        </w:rPr>
      </w:pPr>
      <w:r>
        <w:rPr>
          <w:rFonts w:ascii="Arial" w:hAnsi="Arial" w:cs="Arial"/>
        </w:rPr>
        <w:t xml:space="preserve">1) </w:t>
      </w:r>
      <w:r w:rsidR="003C38C6">
        <w:rPr>
          <w:rFonts w:ascii="Arial" w:hAnsi="Arial" w:cs="Arial"/>
        </w:rPr>
        <w:t>Ча</w:t>
      </w:r>
      <w:r w:rsidR="00534386">
        <w:rPr>
          <w:rFonts w:ascii="Arial" w:hAnsi="Arial" w:cs="Arial"/>
        </w:rPr>
        <w:t xml:space="preserve">сти </w:t>
      </w:r>
      <w:r w:rsidR="003C38C6">
        <w:rPr>
          <w:rFonts w:ascii="Arial" w:hAnsi="Arial" w:cs="Arial"/>
        </w:rPr>
        <w:t>2</w:t>
      </w:r>
      <w:r>
        <w:rPr>
          <w:rFonts w:ascii="Arial" w:hAnsi="Arial" w:cs="Arial"/>
        </w:rPr>
        <w:t xml:space="preserve">,3 </w:t>
      </w:r>
      <w:r w:rsidR="003C38C6">
        <w:rPr>
          <w:rFonts w:ascii="Arial" w:hAnsi="Arial" w:cs="Arial"/>
        </w:rPr>
        <w:t xml:space="preserve"> изложить в следующей редакции:</w:t>
      </w:r>
    </w:p>
    <w:p w:rsidR="00854389" w:rsidRDefault="00854389" w:rsidP="005A7606">
      <w:pPr>
        <w:autoSpaceDE w:val="0"/>
        <w:ind w:firstLine="709"/>
        <w:jc w:val="both"/>
        <w:rPr>
          <w:rFonts w:ascii="Arial" w:hAnsi="Arial" w:cs="Arial"/>
        </w:rPr>
      </w:pPr>
      <w:r>
        <w:rPr>
          <w:rFonts w:ascii="Arial" w:hAnsi="Arial" w:cs="Arial"/>
        </w:rPr>
        <w:t>«2. Наименование муниципального образования – Ливенский муниципальный район Орлов</w:t>
      </w:r>
      <w:r w:rsidR="001E6FFA">
        <w:rPr>
          <w:rFonts w:ascii="Arial" w:hAnsi="Arial" w:cs="Arial"/>
        </w:rPr>
        <w:t>ской области .</w:t>
      </w:r>
    </w:p>
    <w:p w:rsidR="001E6FFA" w:rsidRDefault="00534386" w:rsidP="005A7606">
      <w:pPr>
        <w:autoSpaceDE w:val="0"/>
        <w:ind w:firstLine="709"/>
        <w:jc w:val="both"/>
        <w:rPr>
          <w:rFonts w:ascii="Arial" w:hAnsi="Arial" w:cs="Arial"/>
        </w:rPr>
      </w:pPr>
      <w:r>
        <w:rPr>
          <w:rFonts w:ascii="Arial" w:hAnsi="Arial" w:cs="Arial"/>
        </w:rPr>
        <w:t>3. Понятия</w:t>
      </w:r>
      <w:r w:rsidR="001E6FFA">
        <w:rPr>
          <w:rFonts w:ascii="Arial" w:hAnsi="Arial" w:cs="Arial"/>
        </w:rPr>
        <w:t xml:space="preserve"> Ливенский муниципальный район Орловской области,</w:t>
      </w:r>
      <w:r>
        <w:rPr>
          <w:rFonts w:ascii="Arial" w:hAnsi="Arial" w:cs="Arial"/>
        </w:rPr>
        <w:t xml:space="preserve"> Ливенский район Орловской области,</w:t>
      </w:r>
      <w:r w:rsidR="001E6FFA">
        <w:rPr>
          <w:rFonts w:ascii="Arial" w:hAnsi="Arial" w:cs="Arial"/>
        </w:rPr>
        <w:t xml:space="preserve"> Ливенский район и район в настоящем Уставе являются тождественными</w:t>
      </w:r>
      <w:proofErr w:type="gramStart"/>
      <w:r w:rsidR="001E6FFA">
        <w:rPr>
          <w:rFonts w:ascii="Arial" w:hAnsi="Arial" w:cs="Arial"/>
        </w:rPr>
        <w:t>.»;</w:t>
      </w:r>
    </w:p>
    <w:p w:rsidR="001E6FFA" w:rsidRDefault="001E6FFA" w:rsidP="005A7606">
      <w:pPr>
        <w:autoSpaceDE w:val="0"/>
        <w:ind w:firstLine="709"/>
        <w:jc w:val="both"/>
        <w:rPr>
          <w:rFonts w:ascii="Arial" w:hAnsi="Arial" w:cs="Arial"/>
        </w:rPr>
      </w:pPr>
      <w:proofErr w:type="gramEnd"/>
      <w:r>
        <w:rPr>
          <w:rFonts w:ascii="Arial" w:hAnsi="Arial" w:cs="Arial"/>
        </w:rPr>
        <w:t>2) дополнить частью 3.1 следующего содержания:</w:t>
      </w:r>
    </w:p>
    <w:p w:rsidR="001E6FFA" w:rsidRDefault="001E6FFA" w:rsidP="005A7606">
      <w:pPr>
        <w:autoSpaceDE w:val="0"/>
        <w:ind w:firstLine="709"/>
        <w:jc w:val="both"/>
        <w:rPr>
          <w:rFonts w:ascii="Arial" w:hAnsi="Arial" w:cs="Arial"/>
        </w:rPr>
      </w:pPr>
      <w:r>
        <w:rPr>
          <w:rFonts w:ascii="Arial" w:hAnsi="Arial" w:cs="Arial"/>
        </w:rPr>
        <w:t>«3.1. Сокращенное наименова</w:t>
      </w:r>
      <w:r w:rsidR="00534386">
        <w:rPr>
          <w:rFonts w:ascii="Arial" w:hAnsi="Arial" w:cs="Arial"/>
        </w:rPr>
        <w:t xml:space="preserve">ние муниципального образования </w:t>
      </w:r>
      <w:r>
        <w:rPr>
          <w:rFonts w:ascii="Arial" w:hAnsi="Arial" w:cs="Arial"/>
        </w:rPr>
        <w:t>-</w:t>
      </w:r>
      <w:r w:rsidR="00534386">
        <w:rPr>
          <w:rFonts w:ascii="Arial" w:hAnsi="Arial" w:cs="Arial"/>
        </w:rPr>
        <w:t xml:space="preserve"> </w:t>
      </w:r>
      <w:r>
        <w:rPr>
          <w:rFonts w:ascii="Arial" w:hAnsi="Arial" w:cs="Arial"/>
        </w:rPr>
        <w:t>Ливенский район Орловской области</w:t>
      </w:r>
      <w:proofErr w:type="gramStart"/>
      <w:r>
        <w:rPr>
          <w:rFonts w:ascii="Arial" w:hAnsi="Arial" w:cs="Arial"/>
        </w:rPr>
        <w:t xml:space="preserve"> .</w:t>
      </w:r>
      <w:proofErr w:type="gramEnd"/>
    </w:p>
    <w:p w:rsidR="001E6FFA" w:rsidRDefault="001E6FFA" w:rsidP="005A7606">
      <w:pPr>
        <w:autoSpaceDE w:val="0"/>
        <w:ind w:firstLine="709"/>
        <w:jc w:val="both"/>
        <w:rPr>
          <w:rFonts w:ascii="Arial" w:hAnsi="Arial" w:cs="Arial"/>
        </w:rPr>
      </w:pPr>
      <w:r>
        <w:rPr>
          <w:rFonts w:ascii="Arial" w:hAnsi="Arial" w:cs="Arial"/>
        </w:rPr>
        <w:t xml:space="preserve">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может использоваться сокращенная форма наименования муниципального образования наравне с наименованием муниципального образования, определенным в части </w:t>
      </w:r>
      <w:r w:rsidR="00534386">
        <w:rPr>
          <w:rFonts w:ascii="Arial" w:hAnsi="Arial" w:cs="Arial"/>
        </w:rPr>
        <w:t>2</w:t>
      </w:r>
      <w:r w:rsidR="00203A92">
        <w:rPr>
          <w:rFonts w:ascii="Arial" w:hAnsi="Arial" w:cs="Arial"/>
        </w:rPr>
        <w:t xml:space="preserve"> настоящей статьи».</w:t>
      </w:r>
    </w:p>
    <w:p w:rsidR="00562815" w:rsidRDefault="003E6EA4" w:rsidP="001A7C90">
      <w:pPr>
        <w:suppressAutoHyphens w:val="0"/>
        <w:autoSpaceDE w:val="0"/>
        <w:autoSpaceDN w:val="0"/>
        <w:adjustRightInd w:val="0"/>
        <w:jc w:val="both"/>
        <w:rPr>
          <w:rFonts w:ascii="Arial" w:hAnsi="Arial" w:cs="Arial"/>
        </w:rPr>
      </w:pPr>
      <w:r>
        <w:rPr>
          <w:rFonts w:ascii="Arial" w:hAnsi="Arial" w:cs="Arial"/>
          <w:lang w:eastAsia="ru-RU"/>
        </w:rPr>
        <w:t xml:space="preserve">           1.4</w:t>
      </w:r>
      <w:r w:rsidR="001A7C90">
        <w:rPr>
          <w:rFonts w:ascii="Arial" w:hAnsi="Arial" w:cs="Arial"/>
          <w:lang w:eastAsia="ru-RU"/>
        </w:rPr>
        <w:t xml:space="preserve">. </w:t>
      </w:r>
      <w:r w:rsidR="0071714C">
        <w:rPr>
          <w:rFonts w:ascii="Arial" w:hAnsi="Arial" w:cs="Arial"/>
          <w:lang w:eastAsia="ru-RU"/>
        </w:rPr>
        <w:t>В</w:t>
      </w:r>
      <w:r w:rsidR="00C44E61">
        <w:rPr>
          <w:rFonts w:ascii="Arial" w:hAnsi="Arial" w:cs="Arial"/>
          <w:lang w:eastAsia="ru-RU"/>
        </w:rPr>
        <w:t xml:space="preserve"> части 1</w:t>
      </w:r>
      <w:r w:rsidR="0071714C">
        <w:rPr>
          <w:rFonts w:ascii="Arial" w:hAnsi="Arial" w:cs="Arial"/>
          <w:lang w:eastAsia="ru-RU"/>
        </w:rPr>
        <w:t xml:space="preserve"> </w:t>
      </w:r>
      <w:r w:rsidR="00C44E61">
        <w:rPr>
          <w:rFonts w:ascii="Arial" w:hAnsi="Arial" w:cs="Arial"/>
        </w:rPr>
        <w:t>статьи</w:t>
      </w:r>
      <w:r w:rsidR="00F04E73">
        <w:rPr>
          <w:rFonts w:ascii="Arial" w:hAnsi="Arial" w:cs="Arial"/>
        </w:rPr>
        <w:t xml:space="preserve"> 8</w:t>
      </w:r>
      <w:r w:rsidR="00C44E61">
        <w:rPr>
          <w:rFonts w:ascii="Arial" w:hAnsi="Arial" w:cs="Arial"/>
        </w:rPr>
        <w:t>:</w:t>
      </w:r>
    </w:p>
    <w:p w:rsidR="005D6204" w:rsidRDefault="005D6204" w:rsidP="001A7C90">
      <w:pPr>
        <w:suppressAutoHyphens w:val="0"/>
        <w:autoSpaceDE w:val="0"/>
        <w:autoSpaceDN w:val="0"/>
        <w:adjustRightInd w:val="0"/>
        <w:jc w:val="both"/>
        <w:rPr>
          <w:rFonts w:ascii="Arial" w:hAnsi="Arial" w:cs="Arial"/>
          <w:lang w:eastAsia="ru-RU"/>
        </w:rPr>
      </w:pPr>
      <w:r>
        <w:rPr>
          <w:rFonts w:ascii="Arial" w:hAnsi="Arial" w:cs="Arial"/>
        </w:rPr>
        <w:t xml:space="preserve">           1)</w:t>
      </w:r>
      <w:r w:rsidRPr="005D6204">
        <w:rPr>
          <w:rFonts w:ascii="Arial" w:hAnsi="Arial" w:cs="Arial"/>
          <w:lang w:eastAsia="ru-RU"/>
        </w:rPr>
        <w:t xml:space="preserve"> </w:t>
      </w:r>
      <w:r>
        <w:rPr>
          <w:rFonts w:ascii="Arial" w:hAnsi="Arial" w:cs="Arial"/>
          <w:lang w:eastAsia="ru-RU"/>
        </w:rPr>
        <w:t>пункт 13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5C347B" w:rsidRDefault="005C347B" w:rsidP="001A7C90">
      <w:pPr>
        <w:suppressAutoHyphens w:val="0"/>
        <w:autoSpaceDE w:val="0"/>
        <w:autoSpaceDN w:val="0"/>
        <w:adjustRightInd w:val="0"/>
        <w:jc w:val="both"/>
        <w:rPr>
          <w:rFonts w:ascii="Arial" w:hAnsi="Arial" w:cs="Arial"/>
          <w:lang w:eastAsia="ru-RU"/>
        </w:rPr>
      </w:pPr>
      <w:r>
        <w:rPr>
          <w:rFonts w:ascii="Arial" w:hAnsi="Arial" w:cs="Arial"/>
        </w:rPr>
        <w:t xml:space="preserve">            </w:t>
      </w:r>
      <w:r w:rsidR="005D6204">
        <w:rPr>
          <w:rFonts w:ascii="Arial" w:hAnsi="Arial" w:cs="Arial"/>
        </w:rPr>
        <w:t>2</w:t>
      </w:r>
      <w:r>
        <w:rPr>
          <w:rFonts w:ascii="Arial" w:hAnsi="Arial" w:cs="Arial"/>
        </w:rPr>
        <w:t xml:space="preserve">) в пункте 27 </w:t>
      </w:r>
      <w:r>
        <w:rPr>
          <w:rFonts w:ascii="Arial" w:hAnsi="Arial" w:cs="Arial"/>
          <w:lang w:eastAsia="ru-RU"/>
        </w:rPr>
        <w:t>слова «создание, развитие и обеспечение охраны лечебно-оздоровительных местностей и курортов местного значения на территории района, а также» исключить;</w:t>
      </w:r>
    </w:p>
    <w:p w:rsidR="00562815" w:rsidRDefault="005C347B" w:rsidP="001A7C90">
      <w:pPr>
        <w:suppressAutoHyphens w:val="0"/>
        <w:autoSpaceDE w:val="0"/>
        <w:autoSpaceDN w:val="0"/>
        <w:adjustRightInd w:val="0"/>
        <w:jc w:val="both"/>
        <w:rPr>
          <w:rFonts w:ascii="Arial" w:hAnsi="Arial" w:cs="Arial"/>
          <w:lang w:eastAsia="ru-RU"/>
        </w:rPr>
      </w:pPr>
      <w:r>
        <w:rPr>
          <w:rFonts w:ascii="Arial" w:hAnsi="Arial" w:cs="Arial"/>
        </w:rPr>
        <w:t xml:space="preserve">            </w:t>
      </w:r>
      <w:r w:rsidR="005D6204">
        <w:rPr>
          <w:rFonts w:ascii="Arial" w:hAnsi="Arial" w:cs="Arial"/>
        </w:rPr>
        <w:t>3</w:t>
      </w:r>
      <w:r w:rsidR="00C44E61">
        <w:rPr>
          <w:rFonts w:ascii="Arial" w:hAnsi="Arial" w:cs="Arial"/>
        </w:rPr>
        <w:t xml:space="preserve">) </w:t>
      </w:r>
      <w:r w:rsidR="001A7C90">
        <w:rPr>
          <w:rFonts w:ascii="Arial" w:hAnsi="Arial" w:cs="Arial"/>
        </w:rPr>
        <w:t xml:space="preserve">пункт 32 </w:t>
      </w:r>
      <w:r w:rsidR="001A7C90">
        <w:rPr>
          <w:rFonts w:ascii="Arial" w:hAnsi="Arial" w:cs="Arial"/>
          <w:lang w:eastAsia="ru-RU"/>
        </w:rPr>
        <w:t>изложить в следующей редакции:</w:t>
      </w:r>
    </w:p>
    <w:p w:rsidR="00562815" w:rsidRDefault="00A26D39" w:rsidP="001A7C90">
      <w:pPr>
        <w:suppressAutoHyphens w:val="0"/>
        <w:autoSpaceDE w:val="0"/>
        <w:autoSpaceDN w:val="0"/>
        <w:adjustRightInd w:val="0"/>
        <w:jc w:val="both"/>
        <w:rPr>
          <w:rFonts w:ascii="Arial" w:hAnsi="Arial" w:cs="Arial"/>
          <w:lang w:eastAsia="ru-RU"/>
        </w:rPr>
      </w:pPr>
      <w:r>
        <w:rPr>
          <w:rFonts w:ascii="Arial" w:hAnsi="Arial" w:cs="Arial"/>
        </w:rPr>
        <w:t xml:space="preserve">            </w:t>
      </w:r>
      <w:r w:rsidR="001A7C90">
        <w:rPr>
          <w:rFonts w:ascii="Arial" w:hAnsi="Arial" w:cs="Arial"/>
        </w:rPr>
        <w:t xml:space="preserve"> «32) </w:t>
      </w:r>
      <w:r w:rsidR="001A7C90">
        <w:rPr>
          <w:rFonts w:ascii="Arial" w:hAnsi="Arial" w:cs="Arial"/>
          <w:lang w:eastAsia="ru-RU"/>
        </w:rPr>
        <w:t>организация и осуществление мероприятий</w:t>
      </w:r>
      <w:r w:rsidR="00A65C2B">
        <w:rPr>
          <w:rFonts w:ascii="Arial" w:hAnsi="Arial" w:cs="Arial"/>
          <w:lang w:eastAsia="ru-RU"/>
        </w:rPr>
        <w:t xml:space="preserve"> </w:t>
      </w:r>
      <w:proofErr w:type="spellStart"/>
      <w:r w:rsidR="00A65C2B">
        <w:rPr>
          <w:rFonts w:ascii="Arial" w:hAnsi="Arial" w:cs="Arial"/>
          <w:lang w:eastAsia="ru-RU"/>
        </w:rPr>
        <w:t>межпоселенческого</w:t>
      </w:r>
      <w:proofErr w:type="spellEnd"/>
      <w:r w:rsidR="00A65C2B">
        <w:rPr>
          <w:rFonts w:ascii="Arial" w:hAnsi="Arial" w:cs="Arial"/>
          <w:lang w:eastAsia="ru-RU"/>
        </w:rPr>
        <w:t xml:space="preserve"> характера</w:t>
      </w:r>
      <w:r w:rsidR="001A7C90">
        <w:rPr>
          <w:rFonts w:ascii="Arial" w:hAnsi="Arial" w:cs="Arial"/>
          <w:lang w:eastAsia="ru-RU"/>
        </w:rPr>
        <w:t xml:space="preserve">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w:t>
      </w:r>
      <w:r w:rsidR="003C6EF3">
        <w:rPr>
          <w:rFonts w:ascii="Arial" w:hAnsi="Arial" w:cs="Arial"/>
          <w:lang w:eastAsia="ru-RU"/>
        </w:rPr>
        <w:t>изации молодежной политики</w:t>
      </w:r>
      <w:proofErr w:type="gramStart"/>
      <w:r w:rsidR="001A7C90">
        <w:rPr>
          <w:rFonts w:ascii="Arial" w:hAnsi="Arial" w:cs="Arial"/>
          <w:lang w:eastAsia="ru-RU"/>
        </w:rPr>
        <w:t>;»</w:t>
      </w:r>
      <w:proofErr w:type="gramEnd"/>
      <w:r w:rsidR="001A7C90">
        <w:rPr>
          <w:rFonts w:ascii="Arial" w:hAnsi="Arial" w:cs="Arial"/>
          <w:lang w:eastAsia="ru-RU"/>
        </w:rPr>
        <w:t>;</w:t>
      </w:r>
    </w:p>
    <w:p w:rsidR="00562815" w:rsidRDefault="007D1C44"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5D6204">
        <w:rPr>
          <w:rFonts w:ascii="Arial" w:hAnsi="Arial" w:cs="Arial"/>
          <w:lang w:eastAsia="ru-RU"/>
        </w:rPr>
        <w:t>4</w:t>
      </w:r>
      <w:r w:rsidR="00C44E61">
        <w:rPr>
          <w:rFonts w:ascii="Arial" w:hAnsi="Arial" w:cs="Arial"/>
          <w:lang w:eastAsia="ru-RU"/>
        </w:rPr>
        <w:t>) п</w:t>
      </w:r>
      <w:r w:rsidR="0071714C">
        <w:rPr>
          <w:rFonts w:ascii="Arial" w:hAnsi="Arial" w:cs="Arial"/>
          <w:lang w:eastAsia="ru-RU"/>
        </w:rPr>
        <w:t xml:space="preserve">ункт 33 </w:t>
      </w:r>
      <w:r w:rsidR="00E16270">
        <w:rPr>
          <w:rFonts w:ascii="Arial" w:hAnsi="Arial" w:cs="Arial"/>
          <w:lang w:eastAsia="ru-RU"/>
        </w:rPr>
        <w:t>дополнить словами «</w:t>
      </w:r>
      <w:proofErr w:type="gramStart"/>
      <w:r w:rsidR="00E16270">
        <w:rPr>
          <w:rFonts w:ascii="Arial" w:hAnsi="Arial" w:cs="Arial"/>
          <w:lang w:eastAsia="ru-RU"/>
        </w:rPr>
        <w:t>,</w:t>
      </w:r>
      <w:r w:rsidR="0071714C">
        <w:rPr>
          <w:rFonts w:ascii="Arial" w:hAnsi="Arial" w:cs="Arial"/>
          <w:lang w:eastAsia="ru-RU"/>
        </w:rPr>
        <w:t>а</w:t>
      </w:r>
      <w:proofErr w:type="gramEnd"/>
      <w:r w:rsidR="0071714C">
        <w:rPr>
          <w:rFonts w:ascii="Arial" w:hAnsi="Arial" w:cs="Arial"/>
          <w:lang w:eastAsia="ru-RU"/>
        </w:rPr>
        <w:t xml:space="preserve"> также правил использования водных объектов для рекреационных целей»;</w:t>
      </w:r>
    </w:p>
    <w:p w:rsidR="00562815" w:rsidRDefault="007D1C44" w:rsidP="001A7C90">
      <w:pPr>
        <w:suppressAutoHyphens w:val="0"/>
        <w:autoSpaceDE w:val="0"/>
        <w:autoSpaceDN w:val="0"/>
        <w:adjustRightInd w:val="0"/>
        <w:jc w:val="both"/>
        <w:rPr>
          <w:rFonts w:ascii="Arial" w:hAnsi="Arial" w:cs="Arial"/>
          <w:lang w:eastAsia="ru-RU"/>
        </w:rPr>
      </w:pPr>
      <w:r>
        <w:rPr>
          <w:rFonts w:ascii="Arial" w:hAnsi="Arial" w:cs="Arial"/>
        </w:rPr>
        <w:t xml:space="preserve">          </w:t>
      </w:r>
      <w:r w:rsidR="0071714C">
        <w:rPr>
          <w:rFonts w:ascii="Arial" w:hAnsi="Arial" w:cs="Arial"/>
        </w:rPr>
        <w:t xml:space="preserve"> </w:t>
      </w:r>
      <w:r w:rsidR="005D6204">
        <w:rPr>
          <w:rFonts w:ascii="Arial" w:hAnsi="Arial" w:cs="Arial"/>
          <w:lang w:eastAsia="ru-RU"/>
        </w:rPr>
        <w:t>5</w:t>
      </w:r>
      <w:r w:rsidR="00C44E61">
        <w:rPr>
          <w:rFonts w:ascii="Arial" w:hAnsi="Arial" w:cs="Arial"/>
          <w:lang w:eastAsia="ru-RU"/>
        </w:rPr>
        <w:t xml:space="preserve">) </w:t>
      </w:r>
      <w:r w:rsidR="001A7C90">
        <w:rPr>
          <w:rFonts w:ascii="Arial" w:hAnsi="Arial" w:cs="Arial"/>
          <w:lang w:eastAsia="ru-RU"/>
        </w:rPr>
        <w:t>дополнить пунктом 40 следующего содержания:</w:t>
      </w:r>
    </w:p>
    <w:p w:rsidR="00562815" w:rsidRPr="005A7606" w:rsidRDefault="00A26D39" w:rsidP="001A7C90">
      <w:pPr>
        <w:suppressAutoHyphens w:val="0"/>
        <w:autoSpaceDE w:val="0"/>
        <w:autoSpaceDN w:val="0"/>
        <w:adjustRightInd w:val="0"/>
        <w:jc w:val="both"/>
        <w:rPr>
          <w:rFonts w:ascii="Arial" w:eastAsia="Calibri" w:hAnsi="Arial" w:cs="Arial"/>
          <w:lang w:eastAsia="ru-RU"/>
        </w:rPr>
      </w:pPr>
      <w:r>
        <w:rPr>
          <w:rFonts w:ascii="Arial" w:hAnsi="Arial" w:cs="Arial"/>
          <w:lang w:eastAsia="ru-RU"/>
        </w:rPr>
        <w:t xml:space="preserve">            </w:t>
      </w:r>
      <w:r w:rsidR="001A7C90">
        <w:rPr>
          <w:rFonts w:ascii="Arial" w:hAnsi="Arial" w:cs="Arial"/>
          <w:lang w:eastAsia="ru-RU"/>
        </w:rPr>
        <w:t>«40)</w:t>
      </w:r>
      <w:r w:rsidR="001A7C90">
        <w:rPr>
          <w:rFonts w:ascii="Arial" w:hAnsi="Arial" w:cs="Arial"/>
        </w:rPr>
        <w:t xml:space="preserve"> </w:t>
      </w:r>
      <w:r w:rsidR="001A7C90">
        <w:rPr>
          <w:rFonts w:ascii="Arial" w:hAnsi="Arial" w:cs="Arial"/>
          <w:lang w:eastAsia="ru-RU"/>
        </w:rPr>
        <w:t>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roofErr w:type="gramStart"/>
      <w:r w:rsidR="001A7C90">
        <w:rPr>
          <w:rFonts w:ascii="Arial" w:hAnsi="Arial" w:cs="Arial"/>
          <w:lang w:eastAsia="ru-RU"/>
        </w:rPr>
        <w:t>.</w:t>
      </w:r>
      <w:r w:rsidR="001A7C90">
        <w:rPr>
          <w:rFonts w:ascii="Arial" w:eastAsia="Calibri" w:hAnsi="Arial" w:cs="Arial"/>
          <w:lang w:eastAsia="ru-RU"/>
        </w:rPr>
        <w:t>»;</w:t>
      </w:r>
      <w:proofErr w:type="gramEnd"/>
    </w:p>
    <w:p w:rsidR="002B3817" w:rsidRDefault="001A7C90"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C44E61">
        <w:rPr>
          <w:rFonts w:ascii="Arial" w:hAnsi="Arial" w:cs="Arial"/>
          <w:lang w:eastAsia="ru-RU"/>
        </w:rPr>
        <w:t>1.</w:t>
      </w:r>
      <w:r w:rsidR="003E6EA4">
        <w:rPr>
          <w:rFonts w:ascii="Arial" w:hAnsi="Arial" w:cs="Arial"/>
          <w:lang w:eastAsia="ru-RU"/>
        </w:rPr>
        <w:t>5</w:t>
      </w:r>
      <w:r w:rsidR="0071714C">
        <w:rPr>
          <w:rFonts w:ascii="Arial" w:hAnsi="Arial" w:cs="Arial"/>
          <w:lang w:eastAsia="ru-RU"/>
        </w:rPr>
        <w:t>.  В</w:t>
      </w:r>
      <w:r>
        <w:rPr>
          <w:rFonts w:ascii="Arial" w:hAnsi="Arial" w:cs="Arial"/>
          <w:lang w:eastAsia="ru-RU"/>
        </w:rPr>
        <w:t xml:space="preserve"> </w:t>
      </w:r>
      <w:hyperlink r:id="rId8" w:history="1">
        <w:r>
          <w:rPr>
            <w:rFonts w:ascii="Arial" w:hAnsi="Arial" w:cs="Arial"/>
            <w:color w:val="0000FF"/>
            <w:lang w:eastAsia="ru-RU"/>
          </w:rPr>
          <w:t xml:space="preserve"> части 1 статьи 10</w:t>
        </w:r>
      </w:hyperlink>
      <w:proofErr w:type="gramStart"/>
      <w:r>
        <w:rPr>
          <w:rFonts w:ascii="Arial" w:hAnsi="Arial" w:cs="Arial"/>
          <w:lang w:eastAsia="ru-RU"/>
        </w:rPr>
        <w:t xml:space="preserve"> </w:t>
      </w:r>
      <w:r w:rsidR="00A227FE">
        <w:rPr>
          <w:rFonts w:ascii="Arial" w:hAnsi="Arial" w:cs="Arial"/>
          <w:lang w:eastAsia="ru-RU"/>
        </w:rPr>
        <w:t>:</w:t>
      </w:r>
      <w:proofErr w:type="gramEnd"/>
    </w:p>
    <w:p w:rsidR="002B3817" w:rsidRDefault="00A227FE"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1)</w:t>
      </w:r>
      <w:r w:rsidR="001A7C90">
        <w:rPr>
          <w:rFonts w:ascii="Arial" w:hAnsi="Arial" w:cs="Arial"/>
          <w:lang w:eastAsia="ru-RU"/>
        </w:rPr>
        <w:t xml:space="preserve"> пункт 9 изложить в следующей редакции:</w:t>
      </w:r>
    </w:p>
    <w:p w:rsidR="002B3817" w:rsidRDefault="00A26D39" w:rsidP="001A7C90">
      <w:pPr>
        <w:suppressAutoHyphens w:val="0"/>
        <w:autoSpaceDE w:val="0"/>
        <w:autoSpaceDN w:val="0"/>
        <w:adjustRightInd w:val="0"/>
        <w:jc w:val="both"/>
        <w:rPr>
          <w:rFonts w:ascii="Arial" w:hAnsi="Arial" w:cs="Arial"/>
          <w:lang w:eastAsia="ru-RU"/>
        </w:rPr>
      </w:pPr>
      <w:r>
        <w:rPr>
          <w:rFonts w:ascii="Arial" w:hAnsi="Arial" w:cs="Arial"/>
          <w:lang w:eastAsia="ru-RU"/>
        </w:rPr>
        <w:lastRenderedPageBreak/>
        <w:t xml:space="preserve">            </w:t>
      </w:r>
      <w:r w:rsidR="001A7C90">
        <w:rPr>
          <w:rFonts w:ascii="Arial" w:hAnsi="Arial" w:cs="Arial"/>
          <w:lang w:eastAsia="ru-RU"/>
        </w:rPr>
        <w:t>«9)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w:t>
      </w:r>
      <w:r w:rsidR="007D1C44">
        <w:rPr>
          <w:rFonts w:ascii="Arial" w:hAnsi="Arial" w:cs="Arial"/>
          <w:lang w:eastAsia="ru-RU"/>
        </w:rPr>
        <w:t xml:space="preserve"> Ливенского</w:t>
      </w:r>
      <w:r w:rsidR="001A7C90">
        <w:rPr>
          <w:rFonts w:ascii="Arial" w:hAnsi="Arial" w:cs="Arial"/>
          <w:lang w:eastAsia="ru-RU"/>
        </w:rPr>
        <w:t xml:space="preserve"> </w:t>
      </w:r>
      <w:r w:rsidR="003C6EF3">
        <w:rPr>
          <w:rFonts w:ascii="Arial" w:hAnsi="Arial" w:cs="Arial"/>
          <w:lang w:eastAsia="ru-RU"/>
        </w:rPr>
        <w:t>района</w:t>
      </w:r>
      <w:r w:rsidR="001A7C90">
        <w:rPr>
          <w:rFonts w:ascii="Arial" w:hAnsi="Arial" w:cs="Arial"/>
          <w:lang w:eastAsia="ru-RU"/>
        </w:rPr>
        <w:t xml:space="preserve"> официальной информации</w:t>
      </w:r>
      <w:proofErr w:type="gramStart"/>
      <w:r w:rsidR="001A7C90">
        <w:rPr>
          <w:rFonts w:ascii="Arial" w:hAnsi="Arial" w:cs="Arial"/>
          <w:lang w:eastAsia="ru-RU"/>
        </w:rPr>
        <w:t>;»</w:t>
      </w:r>
      <w:proofErr w:type="gramEnd"/>
      <w:r w:rsidR="001A7C90">
        <w:rPr>
          <w:rFonts w:ascii="Arial" w:hAnsi="Arial" w:cs="Arial"/>
          <w:lang w:eastAsia="ru-RU"/>
        </w:rPr>
        <w:t>;</w:t>
      </w:r>
    </w:p>
    <w:p w:rsidR="002B3817" w:rsidRDefault="00A227FE"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2) в </w:t>
      </w:r>
      <w:hyperlink r:id="rId9" w:history="1">
        <w:r>
          <w:rPr>
            <w:rFonts w:ascii="Arial" w:hAnsi="Arial" w:cs="Arial"/>
            <w:color w:val="0000FF"/>
            <w:lang w:eastAsia="ru-RU"/>
          </w:rPr>
          <w:t xml:space="preserve">пункте 10  </w:t>
        </w:r>
      </w:hyperlink>
      <w:r>
        <w:rPr>
          <w:rFonts w:ascii="Arial" w:hAnsi="Arial" w:cs="Arial"/>
          <w:lang w:eastAsia="ru-RU"/>
        </w:rPr>
        <w:t xml:space="preserve">слова «федеральными законами» заменить словами «Федеральным </w:t>
      </w:r>
      <w:hyperlink r:id="rId10" w:history="1">
        <w:r>
          <w:rPr>
            <w:rFonts w:ascii="Arial" w:hAnsi="Arial" w:cs="Arial"/>
            <w:color w:val="0000FF"/>
            <w:lang w:eastAsia="ru-RU"/>
          </w:rPr>
          <w:t>законом</w:t>
        </w:r>
      </w:hyperlink>
      <w:r>
        <w:rPr>
          <w:rFonts w:ascii="Arial" w:hAnsi="Arial" w:cs="Arial"/>
          <w:lang w:eastAsia="ru-RU"/>
        </w:rPr>
        <w:t xml:space="preserve"> от </w:t>
      </w:r>
      <w:r w:rsidR="004B27B6">
        <w:rPr>
          <w:rFonts w:ascii="Arial" w:hAnsi="Arial" w:cs="Arial"/>
          <w:lang w:eastAsia="ru-RU"/>
        </w:rPr>
        <w:t>06.10.2003</w:t>
      </w:r>
      <w:r w:rsidR="003C6EF3">
        <w:rPr>
          <w:rFonts w:ascii="Arial" w:hAnsi="Arial" w:cs="Arial"/>
          <w:lang w:eastAsia="ru-RU"/>
        </w:rPr>
        <w:t xml:space="preserve"> № </w:t>
      </w:r>
      <w:r>
        <w:rPr>
          <w:rFonts w:ascii="Arial" w:hAnsi="Arial" w:cs="Arial"/>
          <w:lang w:eastAsia="ru-RU"/>
        </w:rPr>
        <w:t>131-ФЗ «Об общих принципах организации местного самоуп</w:t>
      </w:r>
      <w:r w:rsidR="008A523F">
        <w:rPr>
          <w:rFonts w:ascii="Arial" w:hAnsi="Arial" w:cs="Arial"/>
          <w:lang w:eastAsia="ru-RU"/>
        </w:rPr>
        <w:t>равления в Российской Федерации</w:t>
      </w:r>
      <w:r>
        <w:rPr>
          <w:rFonts w:ascii="Arial" w:hAnsi="Arial" w:cs="Arial"/>
          <w:lang w:eastAsia="ru-RU"/>
        </w:rPr>
        <w:t>»;</w:t>
      </w:r>
    </w:p>
    <w:p w:rsidR="00C331E8" w:rsidRDefault="001A3A73" w:rsidP="001A3A73">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C331E8">
        <w:rPr>
          <w:rFonts w:ascii="Arial" w:hAnsi="Arial" w:cs="Arial"/>
          <w:lang w:eastAsia="ru-RU"/>
        </w:rPr>
        <w:t xml:space="preserve"> </w:t>
      </w:r>
      <w:r w:rsidR="003E6EA4">
        <w:rPr>
          <w:rFonts w:ascii="Arial" w:hAnsi="Arial" w:cs="Arial"/>
          <w:lang w:eastAsia="ru-RU"/>
        </w:rPr>
        <w:t>1.6</w:t>
      </w:r>
      <w:r w:rsidR="007936F8">
        <w:rPr>
          <w:rFonts w:ascii="Arial" w:hAnsi="Arial" w:cs="Arial"/>
          <w:lang w:eastAsia="ru-RU"/>
        </w:rPr>
        <w:t xml:space="preserve">. Пункт 32 части </w:t>
      </w:r>
      <w:r w:rsidR="00CE7A6F">
        <w:rPr>
          <w:rFonts w:ascii="Arial" w:hAnsi="Arial" w:cs="Arial"/>
          <w:lang w:eastAsia="ru-RU"/>
        </w:rPr>
        <w:t>3</w:t>
      </w:r>
      <w:r w:rsidR="007936F8">
        <w:rPr>
          <w:rFonts w:ascii="Arial" w:hAnsi="Arial" w:cs="Arial"/>
          <w:lang w:eastAsia="ru-RU"/>
        </w:rPr>
        <w:t xml:space="preserve"> статьи 32</w:t>
      </w:r>
      <w:r>
        <w:rPr>
          <w:rFonts w:ascii="Arial" w:hAnsi="Arial" w:cs="Arial"/>
          <w:lang w:eastAsia="ru-RU"/>
        </w:rPr>
        <w:t xml:space="preserve"> дополнить словами</w:t>
      </w:r>
      <w:proofErr w:type="gramStart"/>
      <w:r w:rsidR="00C331E8">
        <w:rPr>
          <w:rFonts w:ascii="Arial" w:hAnsi="Arial" w:cs="Arial"/>
          <w:lang w:eastAsia="ru-RU"/>
        </w:rPr>
        <w:t>:</w:t>
      </w:r>
      <w:r>
        <w:rPr>
          <w:rFonts w:ascii="Arial" w:hAnsi="Arial" w:cs="Arial"/>
          <w:lang w:eastAsia="ru-RU"/>
        </w:rPr>
        <w:t xml:space="preserve"> </w:t>
      </w:r>
      <w:proofErr w:type="gramEnd"/>
    </w:p>
    <w:p w:rsidR="001A3A73" w:rsidRDefault="001A3A73" w:rsidP="001A3A73">
      <w:pPr>
        <w:suppressAutoHyphens w:val="0"/>
        <w:autoSpaceDE w:val="0"/>
        <w:autoSpaceDN w:val="0"/>
        <w:adjustRightInd w:val="0"/>
        <w:jc w:val="both"/>
        <w:rPr>
          <w:rFonts w:ascii="Arial" w:hAnsi="Arial" w:cs="Arial"/>
          <w:lang w:eastAsia="ru-RU"/>
        </w:rPr>
      </w:pPr>
      <w:r>
        <w:rPr>
          <w:rFonts w:ascii="Arial" w:hAnsi="Arial" w:cs="Arial"/>
          <w:lang w:eastAsia="ru-RU"/>
        </w:rPr>
        <w:t>«,а также правил использования водных объектов для рекреационных целей»;</w:t>
      </w:r>
    </w:p>
    <w:p w:rsidR="004C22DB" w:rsidRDefault="001A7C90" w:rsidP="001A7C90">
      <w:pPr>
        <w:suppressAutoHyphens w:val="0"/>
        <w:autoSpaceDE w:val="0"/>
        <w:autoSpaceDN w:val="0"/>
        <w:adjustRightInd w:val="0"/>
        <w:jc w:val="both"/>
        <w:rPr>
          <w:rFonts w:ascii="Arial" w:hAnsi="Arial" w:cs="Arial"/>
        </w:rPr>
      </w:pPr>
      <w:r>
        <w:rPr>
          <w:rFonts w:ascii="Arial" w:hAnsi="Arial" w:cs="Arial"/>
        </w:rPr>
        <w:t xml:space="preserve">           </w:t>
      </w:r>
      <w:r>
        <w:rPr>
          <w:rFonts w:ascii="Arial" w:hAnsi="Arial" w:cs="Arial"/>
          <w:lang w:eastAsia="ru-RU"/>
        </w:rPr>
        <w:t>1</w:t>
      </w:r>
      <w:r w:rsidR="00C331E8">
        <w:rPr>
          <w:rFonts w:ascii="Arial" w:hAnsi="Arial" w:cs="Arial"/>
          <w:lang w:eastAsia="ru-RU"/>
        </w:rPr>
        <w:t>.</w:t>
      </w:r>
      <w:r w:rsidR="003E6EA4">
        <w:rPr>
          <w:rFonts w:ascii="Arial" w:hAnsi="Arial" w:cs="Arial"/>
          <w:lang w:eastAsia="ru-RU"/>
        </w:rPr>
        <w:t>7</w:t>
      </w:r>
      <w:r>
        <w:rPr>
          <w:rFonts w:ascii="Arial" w:hAnsi="Arial" w:cs="Arial"/>
          <w:lang w:eastAsia="ru-RU"/>
        </w:rPr>
        <w:t xml:space="preserve">. </w:t>
      </w:r>
      <w:r w:rsidR="0071714C">
        <w:rPr>
          <w:rFonts w:ascii="Arial" w:hAnsi="Arial" w:cs="Arial"/>
        </w:rPr>
        <w:t xml:space="preserve"> </w:t>
      </w:r>
      <w:r w:rsidR="004C22DB">
        <w:rPr>
          <w:rFonts w:ascii="Arial" w:hAnsi="Arial" w:cs="Arial"/>
        </w:rPr>
        <w:t>В статье</w:t>
      </w:r>
      <w:r>
        <w:rPr>
          <w:rFonts w:ascii="Arial" w:hAnsi="Arial" w:cs="Arial"/>
        </w:rPr>
        <w:t xml:space="preserve"> 40</w:t>
      </w:r>
      <w:r w:rsidR="004C22DB">
        <w:rPr>
          <w:rFonts w:ascii="Arial" w:hAnsi="Arial" w:cs="Arial"/>
        </w:rPr>
        <w:t>:</w:t>
      </w:r>
    </w:p>
    <w:p w:rsidR="00F71072" w:rsidRDefault="004C22DB" w:rsidP="001D3B8C">
      <w:pPr>
        <w:suppressAutoHyphens w:val="0"/>
        <w:autoSpaceDE w:val="0"/>
        <w:autoSpaceDN w:val="0"/>
        <w:adjustRightInd w:val="0"/>
        <w:jc w:val="both"/>
        <w:rPr>
          <w:rFonts w:ascii="Arial" w:hAnsi="Arial" w:cs="Arial"/>
        </w:rPr>
      </w:pPr>
      <w:r>
        <w:rPr>
          <w:rFonts w:ascii="Arial" w:hAnsi="Arial" w:cs="Arial"/>
        </w:rPr>
        <w:t xml:space="preserve">           1) абзац второй части 3 </w:t>
      </w:r>
      <w:r w:rsidR="001D3B8C">
        <w:rPr>
          <w:rFonts w:ascii="Arial" w:hAnsi="Arial" w:cs="Arial"/>
        </w:rPr>
        <w:t>исключить</w:t>
      </w:r>
      <w:proofErr w:type="gramStart"/>
      <w:r w:rsidR="001D3B8C">
        <w:rPr>
          <w:rFonts w:ascii="Arial" w:hAnsi="Arial" w:cs="Arial"/>
        </w:rPr>
        <w:t xml:space="preserve"> ;</w:t>
      </w:r>
      <w:proofErr w:type="gramEnd"/>
    </w:p>
    <w:p w:rsidR="001D3B8C" w:rsidRDefault="001D3B8C" w:rsidP="001D3B8C">
      <w:pPr>
        <w:suppressAutoHyphens w:val="0"/>
        <w:autoSpaceDE w:val="0"/>
        <w:autoSpaceDN w:val="0"/>
        <w:adjustRightInd w:val="0"/>
        <w:jc w:val="both"/>
        <w:rPr>
          <w:rFonts w:ascii="Arial" w:hAnsi="Arial" w:cs="Arial"/>
        </w:rPr>
      </w:pPr>
      <w:r>
        <w:rPr>
          <w:rFonts w:ascii="Arial" w:hAnsi="Arial" w:cs="Arial"/>
        </w:rPr>
        <w:t xml:space="preserve">           2) абзац третий части 3 изложить в следующей редакции:</w:t>
      </w:r>
    </w:p>
    <w:p w:rsidR="001D3B8C" w:rsidRDefault="001D3B8C" w:rsidP="00AC0331">
      <w:pPr>
        <w:suppressAutoHyphens w:val="0"/>
        <w:autoSpaceDE w:val="0"/>
        <w:autoSpaceDN w:val="0"/>
        <w:adjustRightInd w:val="0"/>
        <w:ind w:firstLine="540"/>
        <w:jc w:val="both"/>
        <w:rPr>
          <w:rFonts w:ascii="Arial" w:hAnsi="Arial" w:cs="Arial"/>
          <w:lang w:eastAsia="ru-RU"/>
        </w:rPr>
      </w:pPr>
      <w:r>
        <w:rPr>
          <w:rFonts w:ascii="Arial" w:hAnsi="Arial" w:cs="Arial"/>
        </w:rPr>
        <w:t>«Полномочия</w:t>
      </w:r>
      <w:r>
        <w:rPr>
          <w:rFonts w:ascii="Arial" w:hAnsi="Arial" w:cs="Arial"/>
          <w:lang w:eastAsia="ru-RU"/>
        </w:rPr>
        <w:t xml:space="preserve"> депутата районного Совета</w:t>
      </w:r>
      <w:r w:rsidR="00AC0331">
        <w:rPr>
          <w:rFonts w:ascii="Arial" w:hAnsi="Arial" w:cs="Arial"/>
          <w:lang w:eastAsia="ru-RU"/>
        </w:rPr>
        <w:t xml:space="preserve"> народных депутатов</w:t>
      </w:r>
      <w:r>
        <w:rPr>
          <w:rFonts w:ascii="Arial" w:hAnsi="Arial" w:cs="Arial"/>
          <w:lang w:eastAsia="ru-RU"/>
        </w:rPr>
        <w:t xml:space="preserve">, начинаются соответственно со дня вступления в должность главы сельского поселения, входящего в состав района, или со дня избрания депутата сельского Совета народных депутатов данного </w:t>
      </w:r>
      <w:r w:rsidR="00143EBC">
        <w:rPr>
          <w:rFonts w:ascii="Arial" w:hAnsi="Arial" w:cs="Arial"/>
          <w:lang w:eastAsia="ru-RU"/>
        </w:rPr>
        <w:t xml:space="preserve">сельского </w:t>
      </w:r>
      <w:r>
        <w:rPr>
          <w:rFonts w:ascii="Arial" w:hAnsi="Arial" w:cs="Arial"/>
          <w:lang w:eastAsia="ru-RU"/>
        </w:rPr>
        <w:t>поселения депутатом районного Совета народных депутатов,</w:t>
      </w:r>
      <w:r w:rsidR="00143EBC">
        <w:rPr>
          <w:rFonts w:ascii="Arial" w:hAnsi="Arial" w:cs="Arial"/>
          <w:lang w:eastAsia="ru-RU"/>
        </w:rPr>
        <w:t xml:space="preserve"> в состав которого входит данное </w:t>
      </w:r>
      <w:proofErr w:type="gramStart"/>
      <w:r w:rsidR="00143EBC">
        <w:rPr>
          <w:rFonts w:ascii="Arial" w:hAnsi="Arial" w:cs="Arial"/>
          <w:lang w:eastAsia="ru-RU"/>
        </w:rPr>
        <w:t>поселение</w:t>
      </w:r>
      <w:proofErr w:type="gramEnd"/>
      <w:r>
        <w:rPr>
          <w:rFonts w:ascii="Arial" w:hAnsi="Arial" w:cs="Arial"/>
          <w:lang w:eastAsia="ru-RU"/>
        </w:rPr>
        <w:t xml:space="preserve"> и прекращаются соответственно со дня вступления в должность вновь избранного главы сельского поселения или со дня вступления в силу решения об очередном избрании в состав районного Совета народных депутатов депутата от данного сельского поселения</w:t>
      </w:r>
      <w:proofErr w:type="gramStart"/>
      <w:r>
        <w:rPr>
          <w:rFonts w:ascii="Arial" w:hAnsi="Arial" w:cs="Arial"/>
          <w:lang w:eastAsia="ru-RU"/>
        </w:rPr>
        <w:t>.</w:t>
      </w:r>
      <w:r w:rsidR="00AC0331">
        <w:rPr>
          <w:rFonts w:ascii="Arial" w:hAnsi="Arial" w:cs="Arial"/>
          <w:lang w:eastAsia="ru-RU"/>
        </w:rPr>
        <w:t>»</w:t>
      </w:r>
      <w:proofErr w:type="gramEnd"/>
    </w:p>
    <w:p w:rsidR="002B3817" w:rsidRDefault="00F71072" w:rsidP="001A7C90">
      <w:pPr>
        <w:suppressAutoHyphens w:val="0"/>
        <w:autoSpaceDE w:val="0"/>
        <w:autoSpaceDN w:val="0"/>
        <w:adjustRightInd w:val="0"/>
        <w:jc w:val="both"/>
        <w:rPr>
          <w:rFonts w:ascii="Arial" w:hAnsi="Arial" w:cs="Arial"/>
        </w:rPr>
      </w:pPr>
      <w:r>
        <w:rPr>
          <w:rFonts w:ascii="Arial" w:hAnsi="Arial" w:cs="Arial"/>
          <w:lang w:eastAsia="ru-RU"/>
        </w:rPr>
        <w:t xml:space="preserve">         </w:t>
      </w:r>
      <w:r w:rsidR="00774715">
        <w:rPr>
          <w:rFonts w:ascii="Arial" w:hAnsi="Arial" w:cs="Arial"/>
        </w:rPr>
        <w:t xml:space="preserve">  2)</w:t>
      </w:r>
      <w:r w:rsidR="001A7C90">
        <w:rPr>
          <w:rFonts w:ascii="Arial" w:hAnsi="Arial" w:cs="Arial"/>
        </w:rPr>
        <w:t xml:space="preserve">  дополнить частью 11.2 следующего содержания:</w:t>
      </w:r>
    </w:p>
    <w:p w:rsidR="002B3817" w:rsidRDefault="00A26D39"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1A7C90">
        <w:rPr>
          <w:rFonts w:ascii="Arial" w:hAnsi="Arial" w:cs="Arial"/>
          <w:lang w:eastAsia="ru-RU"/>
        </w:rPr>
        <w:t xml:space="preserve"> </w:t>
      </w:r>
      <w:proofErr w:type="gramStart"/>
      <w:r w:rsidR="001A7C90">
        <w:rPr>
          <w:rFonts w:ascii="Arial" w:hAnsi="Arial" w:cs="Arial"/>
          <w:lang w:eastAsia="ru-RU"/>
        </w:rPr>
        <w:t>«11.2 Депутат Ливенского районного Совет</w:t>
      </w:r>
      <w:r w:rsidR="003C6EF3">
        <w:rPr>
          <w:rFonts w:ascii="Arial" w:hAnsi="Arial" w:cs="Arial"/>
          <w:lang w:eastAsia="ru-RU"/>
        </w:rPr>
        <w:t>а народных депутатов, освобождае</w:t>
      </w:r>
      <w:r w:rsidR="001A7C90">
        <w:rPr>
          <w:rFonts w:ascii="Arial" w:hAnsi="Arial" w:cs="Arial"/>
          <w:lang w:eastAsia="ru-RU"/>
        </w:rPr>
        <w:t xml:space="preserve">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r w:rsidR="003C6EF3">
        <w:rPr>
          <w:rFonts w:ascii="Arial" w:hAnsi="Arial" w:cs="Arial"/>
          <w:lang w:eastAsia="ru-RU"/>
        </w:rPr>
        <w:t xml:space="preserve">законом от 06.10.2003 </w:t>
      </w:r>
      <w:r w:rsidR="00E60415">
        <w:rPr>
          <w:rFonts w:ascii="Arial" w:hAnsi="Arial" w:cs="Arial"/>
          <w:lang w:eastAsia="ru-RU"/>
        </w:rPr>
        <w:t xml:space="preserve">    </w:t>
      </w:r>
      <w:r w:rsidR="003C6EF3">
        <w:rPr>
          <w:rFonts w:ascii="Arial" w:hAnsi="Arial" w:cs="Arial"/>
          <w:lang w:eastAsia="ru-RU"/>
        </w:rPr>
        <w:t>№ 131-ФЗ «</w:t>
      </w:r>
      <w:r w:rsidR="001A7C90">
        <w:rPr>
          <w:rFonts w:ascii="Arial" w:hAnsi="Arial" w:cs="Arial"/>
          <w:lang w:eastAsia="ru-RU"/>
        </w:rPr>
        <w:t>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w:t>
      </w:r>
      <w:proofErr w:type="gramEnd"/>
      <w:r w:rsidR="001A7C90">
        <w:rPr>
          <w:rFonts w:ascii="Arial" w:hAnsi="Arial" w:cs="Arial"/>
          <w:lang w:eastAsia="ru-RU"/>
        </w:rPr>
        <w:t xml:space="preserve"> неисполнение таких обязанностей признается следствием не зависящих от указанных лиц обстоятельств в порядке, предусмотренном </w:t>
      </w:r>
      <w:hyperlink r:id="rId11" w:history="1">
        <w:r w:rsidR="001A7C90" w:rsidRPr="00045162">
          <w:rPr>
            <w:rStyle w:val="af"/>
            <w:rFonts w:ascii="Arial" w:hAnsi="Arial" w:cs="Arial"/>
            <w:u w:val="none"/>
            <w:lang w:eastAsia="ru-RU"/>
          </w:rPr>
          <w:t>частями 3</w:t>
        </w:r>
      </w:hyperlink>
      <w:r w:rsidR="001A7C90" w:rsidRPr="00C43571">
        <w:rPr>
          <w:rFonts w:ascii="Arial" w:hAnsi="Arial" w:cs="Arial"/>
          <w:lang w:eastAsia="ru-RU"/>
        </w:rPr>
        <w:t xml:space="preserve"> - </w:t>
      </w:r>
      <w:hyperlink r:id="rId12" w:history="1">
        <w:r w:rsidR="001A7C90" w:rsidRPr="00045162">
          <w:rPr>
            <w:rStyle w:val="af"/>
            <w:rFonts w:ascii="Arial" w:hAnsi="Arial" w:cs="Arial"/>
            <w:u w:val="none"/>
            <w:lang w:eastAsia="ru-RU"/>
          </w:rPr>
          <w:t>6 статьи 13</w:t>
        </w:r>
      </w:hyperlink>
      <w:r w:rsidR="001A7C90">
        <w:rPr>
          <w:rFonts w:ascii="Arial" w:hAnsi="Arial" w:cs="Arial"/>
          <w:lang w:eastAsia="ru-RU"/>
        </w:rPr>
        <w:t xml:space="preserve"> Федерального закона от</w:t>
      </w:r>
      <w:r w:rsidR="00613B88">
        <w:rPr>
          <w:rFonts w:ascii="Arial" w:hAnsi="Arial" w:cs="Arial"/>
          <w:lang w:eastAsia="ru-RU"/>
        </w:rPr>
        <w:t xml:space="preserve"> 25.12.2008</w:t>
      </w:r>
      <w:r w:rsidR="00B7085A">
        <w:rPr>
          <w:rFonts w:ascii="Arial" w:hAnsi="Arial" w:cs="Arial"/>
          <w:lang w:eastAsia="ru-RU"/>
        </w:rPr>
        <w:t xml:space="preserve"> №</w:t>
      </w:r>
      <w:r w:rsidR="003C6EF3">
        <w:rPr>
          <w:rFonts w:ascii="Arial" w:hAnsi="Arial" w:cs="Arial"/>
          <w:lang w:eastAsia="ru-RU"/>
        </w:rPr>
        <w:t xml:space="preserve"> 273-ФЗ «</w:t>
      </w:r>
      <w:r w:rsidR="001A7C90">
        <w:rPr>
          <w:rFonts w:ascii="Arial" w:hAnsi="Arial" w:cs="Arial"/>
          <w:lang w:eastAsia="ru-RU"/>
        </w:rPr>
        <w:t>О противодействии корруп</w:t>
      </w:r>
      <w:r w:rsidR="003C6EF3">
        <w:rPr>
          <w:rFonts w:ascii="Arial" w:hAnsi="Arial" w:cs="Arial"/>
          <w:lang w:eastAsia="ru-RU"/>
        </w:rPr>
        <w:t>ции</w:t>
      </w:r>
      <w:r w:rsidR="001A7C90">
        <w:rPr>
          <w:rFonts w:ascii="Arial" w:hAnsi="Arial" w:cs="Arial"/>
          <w:lang w:eastAsia="ru-RU"/>
        </w:rPr>
        <w:t>»</w:t>
      </w:r>
      <w:r w:rsidR="003C6EF3">
        <w:rPr>
          <w:rFonts w:ascii="Arial" w:hAnsi="Arial" w:cs="Arial"/>
          <w:lang w:eastAsia="ru-RU"/>
        </w:rPr>
        <w:t>»</w:t>
      </w:r>
      <w:r w:rsidR="001A7C90">
        <w:rPr>
          <w:rFonts w:ascii="Arial" w:hAnsi="Arial" w:cs="Arial"/>
          <w:lang w:eastAsia="ru-RU"/>
        </w:rPr>
        <w:t>;</w:t>
      </w:r>
    </w:p>
    <w:p w:rsidR="002B3817" w:rsidRDefault="00A227FE"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3E6EA4">
        <w:rPr>
          <w:rFonts w:ascii="Arial" w:hAnsi="Arial" w:cs="Arial"/>
          <w:lang w:eastAsia="ru-RU"/>
        </w:rPr>
        <w:t>1.8</w:t>
      </w:r>
      <w:r>
        <w:rPr>
          <w:rFonts w:ascii="Arial" w:hAnsi="Arial" w:cs="Arial"/>
          <w:lang w:eastAsia="ru-RU"/>
        </w:rPr>
        <w:t xml:space="preserve">. </w:t>
      </w:r>
      <w:r w:rsidR="00B51BB4">
        <w:rPr>
          <w:rFonts w:ascii="Arial" w:hAnsi="Arial" w:cs="Arial"/>
          <w:lang w:eastAsia="ru-RU"/>
        </w:rPr>
        <w:t>В статье 41:</w:t>
      </w:r>
    </w:p>
    <w:p w:rsidR="002B3817" w:rsidRDefault="00B51BB4"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1) часть 1 дополнить пунктом 10.2 следующего содержания:</w:t>
      </w:r>
    </w:p>
    <w:p w:rsidR="002B3817" w:rsidRDefault="00562815"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E60415">
        <w:rPr>
          <w:rFonts w:ascii="Arial" w:hAnsi="Arial" w:cs="Arial"/>
          <w:lang w:eastAsia="ru-RU"/>
        </w:rPr>
        <w:t>«</w:t>
      </w:r>
      <w:r w:rsidR="00B51BB4">
        <w:rPr>
          <w:rFonts w:ascii="Arial" w:hAnsi="Arial" w:cs="Arial"/>
          <w:lang w:eastAsia="ru-RU"/>
        </w:rPr>
        <w:t>10.2) приобретения им статуса иностранного агента</w:t>
      </w:r>
      <w:proofErr w:type="gramStart"/>
      <w:r w:rsidR="00B51BB4">
        <w:rPr>
          <w:rFonts w:ascii="Arial" w:hAnsi="Arial" w:cs="Arial"/>
          <w:lang w:eastAsia="ru-RU"/>
        </w:rPr>
        <w:t>;»</w:t>
      </w:r>
      <w:proofErr w:type="gramEnd"/>
      <w:r w:rsidR="00B51BB4">
        <w:rPr>
          <w:rFonts w:ascii="Arial" w:hAnsi="Arial" w:cs="Arial"/>
          <w:lang w:eastAsia="ru-RU"/>
        </w:rPr>
        <w:t>;</w:t>
      </w:r>
    </w:p>
    <w:p w:rsidR="00613B88" w:rsidRDefault="00B51BB4"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E35B64">
        <w:rPr>
          <w:rFonts w:ascii="Arial" w:hAnsi="Arial" w:cs="Arial"/>
          <w:lang w:eastAsia="ru-RU"/>
        </w:rPr>
        <w:t xml:space="preserve">  </w:t>
      </w:r>
      <w:r>
        <w:rPr>
          <w:rFonts w:ascii="Arial" w:hAnsi="Arial" w:cs="Arial"/>
          <w:lang w:eastAsia="ru-RU"/>
        </w:rPr>
        <w:t xml:space="preserve"> </w:t>
      </w:r>
      <w:r w:rsidR="00562815">
        <w:rPr>
          <w:rFonts w:ascii="Arial" w:hAnsi="Arial" w:cs="Arial"/>
          <w:lang w:eastAsia="ru-RU"/>
        </w:rPr>
        <w:t xml:space="preserve"> </w:t>
      </w:r>
      <w:r w:rsidR="00E35B64">
        <w:rPr>
          <w:rFonts w:ascii="Arial" w:hAnsi="Arial" w:cs="Arial"/>
          <w:lang w:eastAsia="ru-RU"/>
        </w:rPr>
        <w:t>2) ч</w:t>
      </w:r>
      <w:r>
        <w:rPr>
          <w:rFonts w:ascii="Arial" w:hAnsi="Arial" w:cs="Arial"/>
          <w:lang w:eastAsia="ru-RU"/>
        </w:rPr>
        <w:t xml:space="preserve">асть 2 </w:t>
      </w:r>
      <w:r w:rsidR="0085580A">
        <w:rPr>
          <w:rFonts w:ascii="Arial" w:hAnsi="Arial" w:cs="Arial"/>
          <w:lang w:eastAsia="ru-RU"/>
        </w:rPr>
        <w:t>изложить в следующей редакции:</w:t>
      </w:r>
    </w:p>
    <w:p w:rsidR="0085580A" w:rsidRDefault="00562815" w:rsidP="0085580A">
      <w:pPr>
        <w:suppressAutoHyphens w:val="0"/>
        <w:autoSpaceDE w:val="0"/>
        <w:autoSpaceDN w:val="0"/>
        <w:adjustRightInd w:val="0"/>
        <w:ind w:firstLine="540"/>
        <w:jc w:val="both"/>
        <w:rPr>
          <w:rFonts w:ascii="Arial" w:hAnsi="Arial" w:cs="Arial"/>
          <w:lang w:eastAsia="ru-RU"/>
        </w:rPr>
      </w:pPr>
      <w:r>
        <w:rPr>
          <w:rFonts w:ascii="Arial" w:hAnsi="Arial" w:cs="Arial"/>
          <w:lang w:eastAsia="ru-RU"/>
        </w:rPr>
        <w:t xml:space="preserve"> </w:t>
      </w:r>
      <w:r w:rsidR="0085580A">
        <w:rPr>
          <w:rFonts w:ascii="Arial" w:hAnsi="Arial" w:cs="Arial"/>
          <w:lang w:eastAsia="ru-RU"/>
        </w:rPr>
        <w:t>«2. Полномочия депутата районного Совета народных депутатов прекращаются в случаях, предусмотренных:</w:t>
      </w:r>
    </w:p>
    <w:p w:rsidR="0085580A" w:rsidRDefault="0085580A" w:rsidP="0085580A">
      <w:pPr>
        <w:suppressAutoHyphens w:val="0"/>
        <w:autoSpaceDE w:val="0"/>
        <w:autoSpaceDN w:val="0"/>
        <w:adjustRightInd w:val="0"/>
        <w:ind w:firstLine="540"/>
        <w:jc w:val="both"/>
        <w:rPr>
          <w:rFonts w:ascii="Arial" w:hAnsi="Arial" w:cs="Arial"/>
          <w:lang w:eastAsia="ru-RU"/>
        </w:rPr>
      </w:pPr>
      <w:r>
        <w:rPr>
          <w:rFonts w:ascii="Arial" w:hAnsi="Arial" w:cs="Arial"/>
          <w:lang w:eastAsia="ru-RU"/>
        </w:rPr>
        <w:t xml:space="preserve">1) </w:t>
      </w:r>
      <w:hyperlink r:id="rId13" w:history="1">
        <w:r>
          <w:rPr>
            <w:rFonts w:ascii="Arial" w:hAnsi="Arial" w:cs="Arial"/>
            <w:color w:val="0000FF"/>
            <w:lang w:eastAsia="ru-RU"/>
          </w:rPr>
          <w:t>пунктом 1 части 1</w:t>
        </w:r>
      </w:hyperlink>
      <w:r>
        <w:rPr>
          <w:rFonts w:ascii="Arial" w:hAnsi="Arial" w:cs="Arial"/>
          <w:lang w:eastAsia="ru-RU"/>
        </w:rPr>
        <w:t xml:space="preserve"> настоящей статьи - с момента свершения факта;</w:t>
      </w:r>
    </w:p>
    <w:p w:rsidR="0085580A" w:rsidRDefault="0085580A" w:rsidP="00ED4273">
      <w:pPr>
        <w:suppressAutoHyphens w:val="0"/>
        <w:autoSpaceDE w:val="0"/>
        <w:autoSpaceDN w:val="0"/>
        <w:adjustRightInd w:val="0"/>
        <w:ind w:firstLine="540"/>
        <w:jc w:val="both"/>
        <w:rPr>
          <w:rFonts w:ascii="Arial" w:hAnsi="Arial" w:cs="Arial"/>
          <w:lang w:eastAsia="ru-RU"/>
        </w:rPr>
      </w:pPr>
      <w:r>
        <w:rPr>
          <w:rFonts w:ascii="Arial" w:hAnsi="Arial" w:cs="Arial"/>
          <w:lang w:eastAsia="ru-RU"/>
        </w:rPr>
        <w:t xml:space="preserve">2) </w:t>
      </w:r>
      <w:hyperlink r:id="rId14" w:history="1">
        <w:r>
          <w:rPr>
            <w:rFonts w:ascii="Arial" w:hAnsi="Arial" w:cs="Arial"/>
            <w:color w:val="0000FF"/>
            <w:lang w:eastAsia="ru-RU"/>
          </w:rPr>
          <w:t>пунктом 2 части 1</w:t>
        </w:r>
      </w:hyperlink>
      <w:r>
        <w:rPr>
          <w:rFonts w:ascii="Arial" w:hAnsi="Arial" w:cs="Arial"/>
          <w:lang w:eastAsia="ru-RU"/>
        </w:rPr>
        <w:t xml:space="preserve"> настоящей статьи </w:t>
      </w:r>
      <w:r w:rsidR="00F9634F">
        <w:rPr>
          <w:rFonts w:ascii="Arial" w:hAnsi="Arial" w:cs="Arial"/>
          <w:lang w:eastAsia="ru-RU"/>
        </w:rPr>
        <w:t>–</w:t>
      </w:r>
      <w:r>
        <w:rPr>
          <w:rFonts w:ascii="Arial" w:hAnsi="Arial" w:cs="Arial"/>
          <w:lang w:eastAsia="ru-RU"/>
        </w:rPr>
        <w:t xml:space="preserve"> </w:t>
      </w:r>
      <w:r w:rsidR="00961A19">
        <w:rPr>
          <w:rFonts w:ascii="Arial" w:hAnsi="Arial" w:cs="Arial"/>
          <w:lang w:eastAsia="ru-RU"/>
        </w:rPr>
        <w:t>с момента принятия районным Советом народных депутатов соответствующего решения</w:t>
      </w:r>
      <w:r w:rsidR="00ED4273">
        <w:rPr>
          <w:rFonts w:ascii="Arial" w:hAnsi="Arial" w:cs="Arial"/>
          <w:lang w:eastAsia="ru-RU"/>
        </w:rPr>
        <w:t>;</w:t>
      </w:r>
    </w:p>
    <w:p w:rsidR="0085580A" w:rsidRDefault="0085580A" w:rsidP="0085580A">
      <w:pPr>
        <w:suppressAutoHyphens w:val="0"/>
        <w:autoSpaceDE w:val="0"/>
        <w:autoSpaceDN w:val="0"/>
        <w:adjustRightInd w:val="0"/>
        <w:ind w:firstLine="540"/>
        <w:jc w:val="both"/>
        <w:rPr>
          <w:rFonts w:ascii="Arial" w:hAnsi="Arial" w:cs="Arial"/>
          <w:lang w:eastAsia="ru-RU"/>
        </w:rPr>
      </w:pPr>
      <w:r>
        <w:rPr>
          <w:rFonts w:ascii="Arial" w:hAnsi="Arial" w:cs="Arial"/>
          <w:lang w:eastAsia="ru-RU"/>
        </w:rPr>
        <w:t xml:space="preserve">3) </w:t>
      </w:r>
      <w:hyperlink r:id="rId15" w:history="1">
        <w:r>
          <w:rPr>
            <w:rFonts w:ascii="Arial" w:hAnsi="Arial" w:cs="Arial"/>
            <w:color w:val="0000FF"/>
            <w:lang w:eastAsia="ru-RU"/>
          </w:rPr>
          <w:t>пунктами 3</w:t>
        </w:r>
      </w:hyperlink>
      <w:r>
        <w:rPr>
          <w:rFonts w:ascii="Arial" w:hAnsi="Arial" w:cs="Arial"/>
          <w:lang w:eastAsia="ru-RU"/>
        </w:rPr>
        <w:t xml:space="preserve">, </w:t>
      </w:r>
      <w:hyperlink r:id="rId16" w:history="1">
        <w:r>
          <w:rPr>
            <w:rFonts w:ascii="Arial" w:hAnsi="Arial" w:cs="Arial"/>
            <w:color w:val="0000FF"/>
            <w:lang w:eastAsia="ru-RU"/>
          </w:rPr>
          <w:t>4</w:t>
        </w:r>
      </w:hyperlink>
      <w:r>
        <w:rPr>
          <w:rFonts w:ascii="Arial" w:hAnsi="Arial" w:cs="Arial"/>
          <w:lang w:eastAsia="ru-RU"/>
        </w:rPr>
        <w:t xml:space="preserve">, </w:t>
      </w:r>
      <w:hyperlink r:id="rId17" w:history="1">
        <w:r>
          <w:rPr>
            <w:rFonts w:ascii="Arial" w:hAnsi="Arial" w:cs="Arial"/>
            <w:color w:val="0000FF"/>
            <w:lang w:eastAsia="ru-RU"/>
          </w:rPr>
          <w:t>5 части 1</w:t>
        </w:r>
      </w:hyperlink>
      <w:r>
        <w:rPr>
          <w:rFonts w:ascii="Arial" w:hAnsi="Arial" w:cs="Arial"/>
          <w:lang w:eastAsia="ru-RU"/>
        </w:rPr>
        <w:t xml:space="preserve"> настоящей статьи - </w:t>
      </w:r>
      <w:proofErr w:type="gramStart"/>
      <w:r>
        <w:rPr>
          <w:rFonts w:ascii="Arial" w:hAnsi="Arial" w:cs="Arial"/>
          <w:lang w:eastAsia="ru-RU"/>
        </w:rPr>
        <w:t>с даты вступления</w:t>
      </w:r>
      <w:proofErr w:type="gramEnd"/>
      <w:r>
        <w:rPr>
          <w:rFonts w:ascii="Arial" w:hAnsi="Arial" w:cs="Arial"/>
          <w:lang w:eastAsia="ru-RU"/>
        </w:rPr>
        <w:t xml:space="preserve"> в законную силу решения или приговора суда соответственно или с даты, указанной в судебном акте;</w:t>
      </w:r>
    </w:p>
    <w:p w:rsidR="0085580A" w:rsidRDefault="0085580A" w:rsidP="0085580A">
      <w:pPr>
        <w:suppressAutoHyphens w:val="0"/>
        <w:autoSpaceDE w:val="0"/>
        <w:autoSpaceDN w:val="0"/>
        <w:adjustRightInd w:val="0"/>
        <w:ind w:firstLine="540"/>
        <w:jc w:val="both"/>
        <w:rPr>
          <w:rFonts w:ascii="Arial" w:hAnsi="Arial" w:cs="Arial"/>
          <w:lang w:eastAsia="ru-RU"/>
        </w:rPr>
      </w:pPr>
      <w:r>
        <w:rPr>
          <w:rFonts w:ascii="Arial" w:hAnsi="Arial" w:cs="Arial"/>
          <w:lang w:eastAsia="ru-RU"/>
        </w:rPr>
        <w:t xml:space="preserve">4) </w:t>
      </w:r>
      <w:hyperlink r:id="rId18" w:history="1">
        <w:r>
          <w:rPr>
            <w:rFonts w:ascii="Arial" w:hAnsi="Arial" w:cs="Arial"/>
            <w:color w:val="0000FF"/>
            <w:lang w:eastAsia="ru-RU"/>
          </w:rPr>
          <w:t>пунктами 6</w:t>
        </w:r>
      </w:hyperlink>
      <w:r>
        <w:rPr>
          <w:rFonts w:ascii="Arial" w:hAnsi="Arial" w:cs="Arial"/>
          <w:lang w:eastAsia="ru-RU"/>
        </w:rPr>
        <w:t xml:space="preserve"> и </w:t>
      </w:r>
      <w:hyperlink r:id="rId19" w:history="1">
        <w:r>
          <w:rPr>
            <w:rFonts w:ascii="Arial" w:hAnsi="Arial" w:cs="Arial"/>
            <w:color w:val="0000FF"/>
            <w:lang w:eastAsia="ru-RU"/>
          </w:rPr>
          <w:t>10 части 1</w:t>
        </w:r>
      </w:hyperlink>
      <w:r>
        <w:rPr>
          <w:rFonts w:ascii="Arial" w:hAnsi="Arial" w:cs="Arial"/>
          <w:lang w:eastAsia="ru-RU"/>
        </w:rPr>
        <w:t xml:space="preserve"> настоящей статьи - с момента свершения факта;</w:t>
      </w:r>
    </w:p>
    <w:p w:rsidR="0085580A" w:rsidRDefault="00961A19" w:rsidP="0085580A">
      <w:pPr>
        <w:suppressAutoHyphens w:val="0"/>
        <w:autoSpaceDE w:val="0"/>
        <w:autoSpaceDN w:val="0"/>
        <w:adjustRightInd w:val="0"/>
        <w:ind w:firstLine="540"/>
        <w:jc w:val="both"/>
        <w:rPr>
          <w:rFonts w:ascii="Arial" w:hAnsi="Arial" w:cs="Arial"/>
          <w:lang w:eastAsia="ru-RU"/>
        </w:rPr>
      </w:pPr>
      <w:r>
        <w:rPr>
          <w:rFonts w:ascii="Arial" w:hAnsi="Arial" w:cs="Arial"/>
          <w:lang w:eastAsia="ru-RU"/>
        </w:rPr>
        <w:t>5</w:t>
      </w:r>
      <w:r w:rsidR="0085580A">
        <w:rPr>
          <w:rFonts w:ascii="Arial" w:hAnsi="Arial" w:cs="Arial"/>
          <w:lang w:eastAsia="ru-RU"/>
        </w:rPr>
        <w:t xml:space="preserve">) </w:t>
      </w:r>
      <w:hyperlink r:id="rId20" w:history="1">
        <w:r w:rsidR="00123594">
          <w:rPr>
            <w:rFonts w:ascii="Arial" w:hAnsi="Arial" w:cs="Arial"/>
            <w:color w:val="0000FF"/>
            <w:lang w:eastAsia="ru-RU"/>
          </w:rPr>
          <w:t>пунктами</w:t>
        </w:r>
        <w:r w:rsidR="0085580A">
          <w:rPr>
            <w:rFonts w:ascii="Arial" w:hAnsi="Arial" w:cs="Arial"/>
            <w:color w:val="0000FF"/>
            <w:lang w:eastAsia="ru-RU"/>
          </w:rPr>
          <w:t xml:space="preserve"> 10.1 и 10.2 части 1</w:t>
        </w:r>
      </w:hyperlink>
      <w:r w:rsidR="0085580A">
        <w:rPr>
          <w:rFonts w:ascii="Arial" w:hAnsi="Arial" w:cs="Arial"/>
          <w:lang w:eastAsia="ru-RU"/>
        </w:rPr>
        <w:t xml:space="preserve"> настоящей статьи - со дня принятия районным Советом народных депутатов решения о досрочном прекращении полномочий депутата районного Совета народных депутатов;</w:t>
      </w:r>
    </w:p>
    <w:p w:rsidR="0085580A" w:rsidRDefault="00961A19" w:rsidP="00961A19">
      <w:pPr>
        <w:suppressAutoHyphens w:val="0"/>
        <w:autoSpaceDE w:val="0"/>
        <w:autoSpaceDN w:val="0"/>
        <w:adjustRightInd w:val="0"/>
        <w:ind w:firstLine="540"/>
        <w:jc w:val="both"/>
        <w:rPr>
          <w:rFonts w:ascii="Arial" w:hAnsi="Arial" w:cs="Arial"/>
          <w:lang w:eastAsia="ru-RU"/>
        </w:rPr>
      </w:pPr>
      <w:proofErr w:type="gramStart"/>
      <w:r>
        <w:rPr>
          <w:rFonts w:ascii="Arial" w:hAnsi="Arial" w:cs="Arial"/>
          <w:lang w:eastAsia="ru-RU"/>
        </w:rPr>
        <w:t>6</w:t>
      </w:r>
      <w:r w:rsidR="0085580A">
        <w:rPr>
          <w:rFonts w:ascii="Arial" w:hAnsi="Arial" w:cs="Arial"/>
          <w:lang w:eastAsia="ru-RU"/>
        </w:rPr>
        <w:t xml:space="preserve">) </w:t>
      </w:r>
      <w:hyperlink r:id="rId21" w:history="1">
        <w:r w:rsidR="0085580A">
          <w:rPr>
            <w:rFonts w:ascii="Arial" w:hAnsi="Arial" w:cs="Arial"/>
            <w:color w:val="0000FF"/>
            <w:lang w:eastAsia="ru-RU"/>
          </w:rPr>
          <w:t>пунктом 7 части 1</w:t>
        </w:r>
      </w:hyperlink>
      <w:r w:rsidR="0085580A">
        <w:rPr>
          <w:rFonts w:ascii="Arial" w:hAnsi="Arial" w:cs="Arial"/>
          <w:lang w:eastAsia="ru-RU"/>
        </w:rPr>
        <w:t xml:space="preserve"> настоящей статьи - с установленной даты прекращения </w:t>
      </w:r>
      <w:r>
        <w:rPr>
          <w:rFonts w:ascii="Arial" w:hAnsi="Arial" w:cs="Arial"/>
          <w:lang w:eastAsia="ru-RU"/>
        </w:rPr>
        <w:t>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приобретения гражданства (подданства), приобретения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roofErr w:type="gramEnd"/>
      <w:r>
        <w:rPr>
          <w:rFonts w:ascii="Arial" w:hAnsi="Arial" w:cs="Arial"/>
          <w:lang w:eastAsia="ru-RU"/>
        </w:rPr>
        <w:t xml:space="preserve">, либо иностранного гражданина, имеющего право на </w:t>
      </w:r>
      <w:proofErr w:type="gramStart"/>
      <w:r>
        <w:rPr>
          <w:rFonts w:ascii="Arial" w:hAnsi="Arial" w:cs="Arial"/>
          <w:lang w:eastAsia="ru-RU"/>
        </w:rPr>
        <w:t>основании</w:t>
      </w:r>
      <w:proofErr w:type="gramEnd"/>
      <w:r>
        <w:rPr>
          <w:rFonts w:ascii="Arial" w:hAnsi="Arial" w:cs="Arial"/>
          <w:lang w:eastAsia="ru-RU"/>
        </w:rPr>
        <w:t xml:space="preserve"> международного договора </w:t>
      </w:r>
      <w:r>
        <w:rPr>
          <w:rFonts w:ascii="Arial" w:hAnsi="Arial" w:cs="Arial"/>
          <w:lang w:eastAsia="ru-RU"/>
        </w:rPr>
        <w:lastRenderedPageBreak/>
        <w:t>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85580A">
        <w:rPr>
          <w:rFonts w:ascii="Arial" w:hAnsi="Arial" w:cs="Arial"/>
          <w:lang w:eastAsia="ru-RU"/>
        </w:rPr>
        <w:t>;</w:t>
      </w:r>
    </w:p>
    <w:p w:rsidR="0085580A" w:rsidRDefault="00961A19" w:rsidP="0085580A">
      <w:pPr>
        <w:suppressAutoHyphens w:val="0"/>
        <w:autoSpaceDE w:val="0"/>
        <w:autoSpaceDN w:val="0"/>
        <w:adjustRightInd w:val="0"/>
        <w:ind w:firstLine="540"/>
        <w:jc w:val="both"/>
        <w:rPr>
          <w:rFonts w:ascii="Arial" w:hAnsi="Arial" w:cs="Arial"/>
          <w:lang w:eastAsia="ru-RU"/>
        </w:rPr>
      </w:pPr>
      <w:r>
        <w:rPr>
          <w:rFonts w:ascii="Arial" w:hAnsi="Arial" w:cs="Arial"/>
          <w:lang w:eastAsia="ru-RU"/>
        </w:rPr>
        <w:t>7</w:t>
      </w:r>
      <w:r w:rsidR="0085580A">
        <w:rPr>
          <w:rFonts w:ascii="Arial" w:hAnsi="Arial" w:cs="Arial"/>
          <w:lang w:eastAsia="ru-RU"/>
        </w:rPr>
        <w:t xml:space="preserve">) </w:t>
      </w:r>
      <w:hyperlink r:id="rId22" w:history="1">
        <w:r w:rsidR="0085580A">
          <w:rPr>
            <w:rFonts w:ascii="Arial" w:hAnsi="Arial" w:cs="Arial"/>
            <w:color w:val="0000FF"/>
            <w:lang w:eastAsia="ru-RU"/>
          </w:rPr>
          <w:t>пунктом 8 части 1</w:t>
        </w:r>
      </w:hyperlink>
      <w:r w:rsidR="0085580A">
        <w:rPr>
          <w:rFonts w:ascii="Arial" w:hAnsi="Arial" w:cs="Arial"/>
          <w:lang w:eastAsia="ru-RU"/>
        </w:rPr>
        <w:t xml:space="preserve"> настоящей статьи - </w:t>
      </w:r>
      <w:proofErr w:type="gramStart"/>
      <w:r w:rsidR="0085580A">
        <w:rPr>
          <w:rFonts w:ascii="Arial" w:hAnsi="Arial" w:cs="Arial"/>
          <w:lang w:eastAsia="ru-RU"/>
        </w:rPr>
        <w:t>с даты</w:t>
      </w:r>
      <w:proofErr w:type="gramEnd"/>
      <w:r w:rsidR="0085580A">
        <w:rPr>
          <w:rFonts w:ascii="Arial" w:hAnsi="Arial" w:cs="Arial"/>
          <w:lang w:eastAsia="ru-RU"/>
        </w:rPr>
        <w:t xml:space="preserve"> официального опубликования результатов голосования по отзыву;</w:t>
      </w:r>
    </w:p>
    <w:p w:rsidR="0085580A" w:rsidRDefault="00961A19" w:rsidP="0085580A">
      <w:pPr>
        <w:suppressAutoHyphens w:val="0"/>
        <w:autoSpaceDE w:val="0"/>
        <w:autoSpaceDN w:val="0"/>
        <w:adjustRightInd w:val="0"/>
        <w:ind w:firstLine="540"/>
        <w:jc w:val="both"/>
        <w:rPr>
          <w:rFonts w:ascii="Arial" w:hAnsi="Arial" w:cs="Arial"/>
          <w:lang w:eastAsia="ru-RU"/>
        </w:rPr>
      </w:pPr>
      <w:r>
        <w:rPr>
          <w:rFonts w:ascii="Arial" w:hAnsi="Arial" w:cs="Arial"/>
          <w:lang w:eastAsia="ru-RU"/>
        </w:rPr>
        <w:t>8</w:t>
      </w:r>
      <w:r w:rsidR="0085580A">
        <w:rPr>
          <w:rFonts w:ascii="Arial" w:hAnsi="Arial" w:cs="Arial"/>
          <w:lang w:eastAsia="ru-RU"/>
        </w:rPr>
        <w:t xml:space="preserve">) </w:t>
      </w:r>
      <w:hyperlink r:id="rId23" w:history="1">
        <w:r w:rsidR="0085580A">
          <w:rPr>
            <w:rFonts w:ascii="Arial" w:hAnsi="Arial" w:cs="Arial"/>
            <w:color w:val="0000FF"/>
            <w:lang w:eastAsia="ru-RU"/>
          </w:rPr>
          <w:t>пунктом 9 части 1</w:t>
        </w:r>
      </w:hyperlink>
      <w:r w:rsidR="0085580A">
        <w:rPr>
          <w:rFonts w:ascii="Arial" w:hAnsi="Arial" w:cs="Arial"/>
          <w:lang w:eastAsia="ru-RU"/>
        </w:rPr>
        <w:t xml:space="preserve"> настоящей статьи - </w:t>
      </w:r>
      <w:proofErr w:type="gramStart"/>
      <w:r w:rsidR="0085580A">
        <w:rPr>
          <w:rFonts w:ascii="Arial" w:hAnsi="Arial" w:cs="Arial"/>
          <w:lang w:eastAsia="ru-RU"/>
        </w:rPr>
        <w:t>с даты</w:t>
      </w:r>
      <w:proofErr w:type="gramEnd"/>
      <w:r w:rsidR="0085580A">
        <w:rPr>
          <w:rFonts w:ascii="Arial" w:hAnsi="Arial" w:cs="Arial"/>
          <w:lang w:eastAsia="ru-RU"/>
        </w:rPr>
        <w:t xml:space="preserve"> досрочного прекращения полномочий районного Совета народных депутатов;</w:t>
      </w:r>
    </w:p>
    <w:p w:rsidR="0085580A" w:rsidRDefault="00961A19" w:rsidP="0085580A">
      <w:pPr>
        <w:suppressAutoHyphens w:val="0"/>
        <w:autoSpaceDE w:val="0"/>
        <w:autoSpaceDN w:val="0"/>
        <w:adjustRightInd w:val="0"/>
        <w:ind w:firstLine="540"/>
        <w:jc w:val="both"/>
        <w:rPr>
          <w:rFonts w:ascii="Arial" w:hAnsi="Arial" w:cs="Arial"/>
          <w:lang w:eastAsia="ru-RU"/>
        </w:rPr>
      </w:pPr>
      <w:r>
        <w:rPr>
          <w:rFonts w:ascii="Arial" w:hAnsi="Arial" w:cs="Arial"/>
          <w:lang w:eastAsia="ru-RU"/>
        </w:rPr>
        <w:t>9</w:t>
      </w:r>
      <w:r w:rsidR="0085580A">
        <w:rPr>
          <w:rFonts w:ascii="Arial" w:hAnsi="Arial" w:cs="Arial"/>
          <w:lang w:eastAsia="ru-RU"/>
        </w:rPr>
        <w:t xml:space="preserve">) </w:t>
      </w:r>
      <w:hyperlink r:id="rId24" w:history="1">
        <w:r w:rsidR="0085580A">
          <w:rPr>
            <w:rFonts w:ascii="Arial" w:hAnsi="Arial" w:cs="Arial"/>
            <w:color w:val="0000FF"/>
            <w:lang w:eastAsia="ru-RU"/>
          </w:rPr>
          <w:t>пунктом 11 части 1</w:t>
        </w:r>
      </w:hyperlink>
      <w:r w:rsidR="0085580A">
        <w:rPr>
          <w:rFonts w:ascii="Arial" w:hAnsi="Arial" w:cs="Arial"/>
          <w:lang w:eastAsia="ru-RU"/>
        </w:rPr>
        <w:t xml:space="preserve"> настоящей статьи:</w:t>
      </w:r>
    </w:p>
    <w:p w:rsidR="0085580A" w:rsidRDefault="0085580A" w:rsidP="0085580A">
      <w:pPr>
        <w:suppressAutoHyphens w:val="0"/>
        <w:autoSpaceDE w:val="0"/>
        <w:autoSpaceDN w:val="0"/>
        <w:adjustRightInd w:val="0"/>
        <w:ind w:firstLine="540"/>
        <w:jc w:val="both"/>
        <w:rPr>
          <w:rFonts w:ascii="Arial" w:hAnsi="Arial" w:cs="Arial"/>
          <w:lang w:eastAsia="ru-RU"/>
        </w:rPr>
      </w:pPr>
      <w:r>
        <w:rPr>
          <w:rFonts w:ascii="Arial" w:hAnsi="Arial" w:cs="Arial"/>
          <w:lang w:eastAsia="ru-RU"/>
        </w:rPr>
        <w:t>- со дня принятия районным Советом народных депутатов решения о досрочном прекращении полномочий депутата районного Совета народных депутатов на основании заявления Губернатора Орловской области о досрочном прекращении полномочий депутата, поступившего в районный Совет народных депутатов;</w:t>
      </w:r>
    </w:p>
    <w:p w:rsidR="0085580A" w:rsidRDefault="0085580A" w:rsidP="0085580A">
      <w:pPr>
        <w:suppressAutoHyphens w:val="0"/>
        <w:autoSpaceDE w:val="0"/>
        <w:autoSpaceDN w:val="0"/>
        <w:adjustRightInd w:val="0"/>
        <w:ind w:firstLine="540"/>
        <w:jc w:val="both"/>
        <w:rPr>
          <w:rFonts w:ascii="Arial" w:hAnsi="Arial" w:cs="Arial"/>
          <w:lang w:eastAsia="ru-RU"/>
        </w:rPr>
      </w:pPr>
      <w:r>
        <w:rPr>
          <w:rFonts w:ascii="Arial" w:hAnsi="Arial" w:cs="Arial"/>
          <w:lang w:eastAsia="ru-RU"/>
        </w:rPr>
        <w:t>- со дня вступления в законную силу решения суда, в случае обращения в суд Губернатора Орловской области с заявлением о досрочном прекращении полномочий депутата районного Совета народных депутатов;</w:t>
      </w:r>
    </w:p>
    <w:p w:rsidR="0085580A" w:rsidRDefault="009862C6" w:rsidP="009862C6">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961A19">
        <w:rPr>
          <w:rFonts w:ascii="Arial" w:hAnsi="Arial" w:cs="Arial"/>
          <w:lang w:eastAsia="ru-RU"/>
        </w:rPr>
        <w:t>10</w:t>
      </w:r>
      <w:r w:rsidR="0085580A">
        <w:rPr>
          <w:rFonts w:ascii="Arial" w:hAnsi="Arial" w:cs="Arial"/>
          <w:lang w:eastAsia="ru-RU"/>
        </w:rPr>
        <w:t xml:space="preserve">) </w:t>
      </w:r>
      <w:hyperlink r:id="rId25" w:history="1">
        <w:r w:rsidR="0085580A">
          <w:rPr>
            <w:rFonts w:ascii="Arial" w:hAnsi="Arial" w:cs="Arial"/>
            <w:color w:val="0000FF"/>
            <w:lang w:eastAsia="ru-RU"/>
          </w:rPr>
          <w:t>пунктом 12 части 1</w:t>
        </w:r>
      </w:hyperlink>
      <w:r w:rsidR="0085580A">
        <w:rPr>
          <w:rFonts w:ascii="Arial" w:hAnsi="Arial" w:cs="Arial"/>
          <w:lang w:eastAsia="ru-RU"/>
        </w:rPr>
        <w:t xml:space="preserve"> настоящей статьи - </w:t>
      </w:r>
      <w:proofErr w:type="gramStart"/>
      <w:r>
        <w:rPr>
          <w:rFonts w:ascii="Arial" w:hAnsi="Arial" w:cs="Arial"/>
          <w:lang w:eastAsia="ru-RU"/>
        </w:rPr>
        <w:t>с даты вступления</w:t>
      </w:r>
      <w:proofErr w:type="gramEnd"/>
      <w:r>
        <w:rPr>
          <w:rFonts w:ascii="Arial" w:hAnsi="Arial" w:cs="Arial"/>
          <w:lang w:eastAsia="ru-RU"/>
        </w:rPr>
        <w:t xml:space="preserve"> в силу решения сельского Совета народных депутатов Ливенского района о прекращении полномочий главы сельского поселения Ливенского района или депутата сельского Совета народных депутатов, избранных в состав Ливенского районного Совета народных депутатов</w:t>
      </w:r>
      <w:r w:rsidR="0085580A">
        <w:rPr>
          <w:rFonts w:ascii="Arial" w:hAnsi="Arial" w:cs="Arial"/>
          <w:lang w:eastAsia="ru-RU"/>
        </w:rPr>
        <w:t>;</w:t>
      </w:r>
    </w:p>
    <w:p w:rsidR="002B3817" w:rsidRDefault="00961A19" w:rsidP="005A7606">
      <w:pPr>
        <w:suppressAutoHyphens w:val="0"/>
        <w:autoSpaceDE w:val="0"/>
        <w:autoSpaceDN w:val="0"/>
        <w:adjustRightInd w:val="0"/>
        <w:ind w:firstLine="540"/>
        <w:jc w:val="both"/>
        <w:rPr>
          <w:rFonts w:ascii="Arial" w:hAnsi="Arial" w:cs="Arial"/>
          <w:lang w:eastAsia="ru-RU"/>
        </w:rPr>
      </w:pPr>
      <w:r>
        <w:rPr>
          <w:rFonts w:ascii="Arial" w:hAnsi="Arial" w:cs="Arial"/>
          <w:lang w:eastAsia="ru-RU"/>
        </w:rPr>
        <w:t>11</w:t>
      </w:r>
      <w:r w:rsidR="0085580A">
        <w:rPr>
          <w:rFonts w:ascii="Arial" w:hAnsi="Arial" w:cs="Arial"/>
          <w:lang w:eastAsia="ru-RU"/>
        </w:rPr>
        <w:t xml:space="preserve">) </w:t>
      </w:r>
      <w:hyperlink r:id="rId26" w:history="1">
        <w:r w:rsidR="0085580A">
          <w:rPr>
            <w:rFonts w:ascii="Arial" w:hAnsi="Arial" w:cs="Arial"/>
            <w:color w:val="0000FF"/>
            <w:lang w:eastAsia="ru-RU"/>
          </w:rPr>
          <w:t>пунктом 13 части 1</w:t>
        </w:r>
      </w:hyperlink>
      <w:r w:rsidR="0085580A">
        <w:rPr>
          <w:rFonts w:ascii="Arial" w:hAnsi="Arial" w:cs="Arial"/>
          <w:lang w:eastAsia="ru-RU"/>
        </w:rPr>
        <w:t xml:space="preserve"> настоящей статьи - с даты, определяемой в соответствии с Федеральным </w:t>
      </w:r>
      <w:hyperlink r:id="rId27" w:history="1">
        <w:r w:rsidR="0085580A">
          <w:rPr>
            <w:rFonts w:ascii="Arial" w:hAnsi="Arial" w:cs="Arial"/>
            <w:color w:val="0000FF"/>
            <w:lang w:eastAsia="ru-RU"/>
          </w:rPr>
          <w:t>законом</w:t>
        </w:r>
      </w:hyperlink>
      <w:r w:rsidR="001A700C">
        <w:rPr>
          <w:rFonts w:ascii="Arial" w:hAnsi="Arial" w:cs="Arial"/>
          <w:lang w:eastAsia="ru-RU"/>
        </w:rPr>
        <w:t xml:space="preserve"> от 06.10.2003 № 131-ФЗ «</w:t>
      </w:r>
      <w:r w:rsidR="0085580A">
        <w:rPr>
          <w:rFonts w:ascii="Arial" w:hAnsi="Arial" w:cs="Arial"/>
          <w:lang w:eastAsia="ru-RU"/>
        </w:rPr>
        <w:t>Об общих принципах организации местного самоуп</w:t>
      </w:r>
      <w:r w:rsidR="001A700C">
        <w:rPr>
          <w:rFonts w:ascii="Arial" w:hAnsi="Arial" w:cs="Arial"/>
          <w:lang w:eastAsia="ru-RU"/>
        </w:rPr>
        <w:t>равления в Российской Федерации»</w:t>
      </w:r>
      <w:r w:rsidR="0085580A">
        <w:rPr>
          <w:rFonts w:ascii="Arial" w:hAnsi="Arial" w:cs="Arial"/>
          <w:lang w:eastAsia="ru-RU"/>
        </w:rPr>
        <w:t xml:space="preserve"> и иными федеральными законами</w:t>
      </w:r>
      <w:proofErr w:type="gramStart"/>
      <w:r w:rsidR="0085580A">
        <w:rPr>
          <w:rFonts w:ascii="Arial" w:hAnsi="Arial" w:cs="Arial"/>
          <w:lang w:eastAsia="ru-RU"/>
        </w:rPr>
        <w:t>.</w:t>
      </w:r>
      <w:r w:rsidR="00B528CB">
        <w:rPr>
          <w:rFonts w:ascii="Arial" w:hAnsi="Arial" w:cs="Arial"/>
          <w:lang w:eastAsia="ru-RU"/>
        </w:rPr>
        <w:t>»;</w:t>
      </w:r>
      <w:proofErr w:type="gramEnd"/>
    </w:p>
    <w:p w:rsidR="002B3817" w:rsidRDefault="00961A19"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1.9</w:t>
      </w:r>
      <w:r w:rsidR="0071714C">
        <w:rPr>
          <w:rFonts w:ascii="Arial" w:hAnsi="Arial" w:cs="Arial"/>
          <w:lang w:eastAsia="ru-RU"/>
        </w:rPr>
        <w:t>.  С</w:t>
      </w:r>
      <w:r w:rsidR="00D45754">
        <w:rPr>
          <w:rFonts w:ascii="Arial" w:hAnsi="Arial" w:cs="Arial"/>
          <w:lang w:eastAsia="ru-RU"/>
        </w:rPr>
        <w:t>татью 42 дополнить частью 16.1</w:t>
      </w:r>
      <w:r w:rsidR="009B5DC5">
        <w:rPr>
          <w:rFonts w:ascii="Arial" w:hAnsi="Arial" w:cs="Arial"/>
          <w:lang w:eastAsia="ru-RU"/>
        </w:rPr>
        <w:t xml:space="preserve"> </w:t>
      </w:r>
      <w:r w:rsidR="001A7C90">
        <w:rPr>
          <w:rFonts w:ascii="Arial" w:hAnsi="Arial" w:cs="Arial"/>
          <w:lang w:eastAsia="ru-RU"/>
        </w:rPr>
        <w:t>следующего содержания:</w:t>
      </w:r>
    </w:p>
    <w:p w:rsidR="002B3817" w:rsidRDefault="00562815"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proofErr w:type="gramStart"/>
      <w:r w:rsidR="001A7C90">
        <w:rPr>
          <w:rFonts w:ascii="Arial" w:hAnsi="Arial" w:cs="Arial"/>
          <w:lang w:eastAsia="ru-RU"/>
        </w:rPr>
        <w:t>«16.1 Глава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w:t>
      </w:r>
      <w:r w:rsidR="004B27B6">
        <w:rPr>
          <w:rFonts w:ascii="Arial" w:hAnsi="Arial" w:cs="Arial"/>
          <w:lang w:eastAsia="ru-RU"/>
        </w:rPr>
        <w:t>.</w:t>
      </w:r>
      <w:r w:rsidR="001A7C90">
        <w:rPr>
          <w:rFonts w:ascii="Arial" w:hAnsi="Arial" w:cs="Arial"/>
          <w:lang w:eastAsia="ru-RU"/>
        </w:rPr>
        <w:t>2003 №</w:t>
      </w:r>
      <w:r w:rsidR="003C6EF3">
        <w:rPr>
          <w:rFonts w:ascii="Arial" w:hAnsi="Arial" w:cs="Arial"/>
          <w:lang w:eastAsia="ru-RU"/>
        </w:rPr>
        <w:t xml:space="preserve"> 131-ФЗ «</w:t>
      </w:r>
      <w:r w:rsidR="001A7C90">
        <w:rPr>
          <w:rFonts w:ascii="Arial" w:hAnsi="Arial" w:cs="Arial"/>
          <w:lang w:eastAsia="ru-RU"/>
        </w:rPr>
        <w:t>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w:t>
      </w:r>
      <w:proofErr w:type="gramEnd"/>
      <w:r w:rsidR="001A7C90">
        <w:rPr>
          <w:rFonts w:ascii="Arial" w:hAnsi="Arial" w:cs="Arial"/>
          <w:lang w:eastAsia="ru-RU"/>
        </w:rPr>
        <w:t xml:space="preserve"> следствием не зависящих от него обстоятельств в порядке, предусмотренном </w:t>
      </w:r>
      <w:hyperlink r:id="rId28" w:history="1">
        <w:r w:rsidR="001A7C90" w:rsidRPr="00045162">
          <w:rPr>
            <w:rStyle w:val="af"/>
            <w:rFonts w:ascii="Arial" w:hAnsi="Arial" w:cs="Arial"/>
            <w:u w:val="none"/>
            <w:lang w:eastAsia="ru-RU"/>
          </w:rPr>
          <w:t>частями 3</w:t>
        </w:r>
      </w:hyperlink>
      <w:r w:rsidR="001A7C90" w:rsidRPr="00045162">
        <w:rPr>
          <w:rFonts w:ascii="Arial" w:hAnsi="Arial" w:cs="Arial"/>
          <w:lang w:eastAsia="ru-RU"/>
        </w:rPr>
        <w:t xml:space="preserve"> - </w:t>
      </w:r>
      <w:hyperlink r:id="rId29" w:history="1">
        <w:r w:rsidR="001A7C90" w:rsidRPr="00045162">
          <w:rPr>
            <w:rStyle w:val="af"/>
            <w:rFonts w:ascii="Arial" w:hAnsi="Arial" w:cs="Arial"/>
            <w:u w:val="none"/>
            <w:lang w:eastAsia="ru-RU"/>
          </w:rPr>
          <w:t>6 статьи 13</w:t>
        </w:r>
      </w:hyperlink>
      <w:r w:rsidR="001A7C90">
        <w:rPr>
          <w:rFonts w:ascii="Arial" w:hAnsi="Arial" w:cs="Arial"/>
          <w:lang w:eastAsia="ru-RU"/>
        </w:rPr>
        <w:t xml:space="preserve"> Федерального </w:t>
      </w:r>
      <w:r w:rsidR="00B7085A">
        <w:rPr>
          <w:rFonts w:ascii="Arial" w:hAnsi="Arial" w:cs="Arial"/>
          <w:lang w:eastAsia="ru-RU"/>
        </w:rPr>
        <w:t>закона от 25.12.2008</w:t>
      </w:r>
      <w:r w:rsidR="001A700C">
        <w:rPr>
          <w:rFonts w:ascii="Arial" w:hAnsi="Arial" w:cs="Arial"/>
          <w:lang w:eastAsia="ru-RU"/>
        </w:rPr>
        <w:t xml:space="preserve"> № 273-ФЗ «</w:t>
      </w:r>
      <w:r w:rsidR="009B5DC5">
        <w:rPr>
          <w:rFonts w:ascii="Arial" w:hAnsi="Arial" w:cs="Arial"/>
          <w:lang w:eastAsia="ru-RU"/>
        </w:rPr>
        <w:t>О противодействии коррупции</w:t>
      </w:r>
      <w:r w:rsidR="00B528CB">
        <w:rPr>
          <w:rFonts w:ascii="Arial" w:hAnsi="Arial" w:cs="Arial"/>
          <w:lang w:eastAsia="ru-RU"/>
        </w:rPr>
        <w:t>»</w:t>
      </w:r>
      <w:r w:rsidR="009B5DC5">
        <w:rPr>
          <w:rFonts w:ascii="Arial" w:hAnsi="Arial" w:cs="Arial"/>
          <w:lang w:eastAsia="ru-RU"/>
        </w:rPr>
        <w:t>»</w:t>
      </w:r>
      <w:r w:rsidR="00B528CB">
        <w:rPr>
          <w:rFonts w:ascii="Arial" w:hAnsi="Arial" w:cs="Arial"/>
          <w:lang w:eastAsia="ru-RU"/>
        </w:rPr>
        <w:t>;</w:t>
      </w:r>
    </w:p>
    <w:p w:rsidR="002B3817" w:rsidRDefault="00961A19"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1.10</w:t>
      </w:r>
      <w:r w:rsidR="00086716">
        <w:rPr>
          <w:rFonts w:ascii="Arial" w:hAnsi="Arial" w:cs="Arial"/>
          <w:lang w:eastAsia="ru-RU"/>
        </w:rPr>
        <w:t>.</w:t>
      </w:r>
      <w:r w:rsidR="00123594">
        <w:rPr>
          <w:rFonts w:ascii="Arial" w:hAnsi="Arial" w:cs="Arial"/>
          <w:lang w:eastAsia="ru-RU"/>
        </w:rPr>
        <w:t xml:space="preserve"> В части 1 статье 44:</w:t>
      </w:r>
    </w:p>
    <w:p w:rsidR="002B3817" w:rsidRDefault="00123594"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1)</w:t>
      </w:r>
      <w:r w:rsidR="00086716">
        <w:rPr>
          <w:rFonts w:ascii="Arial" w:hAnsi="Arial" w:cs="Arial"/>
          <w:lang w:eastAsia="ru-RU"/>
        </w:rPr>
        <w:t xml:space="preserve"> </w:t>
      </w:r>
      <w:r>
        <w:rPr>
          <w:rFonts w:ascii="Arial" w:hAnsi="Arial" w:cs="Arial"/>
          <w:lang w:eastAsia="ru-RU"/>
        </w:rPr>
        <w:t>п</w:t>
      </w:r>
      <w:r w:rsidR="00CA6AC1">
        <w:rPr>
          <w:rFonts w:ascii="Arial" w:hAnsi="Arial" w:cs="Arial"/>
          <w:lang w:eastAsia="ru-RU"/>
        </w:rPr>
        <w:t>ункт 3 изложить в следующей редакции:</w:t>
      </w:r>
    </w:p>
    <w:p w:rsidR="001A700C" w:rsidRDefault="00562815"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3C6EF3">
        <w:rPr>
          <w:rFonts w:ascii="Arial" w:hAnsi="Arial" w:cs="Arial"/>
          <w:lang w:eastAsia="ru-RU"/>
        </w:rPr>
        <w:t>«</w:t>
      </w:r>
      <w:r w:rsidR="00CA6AC1">
        <w:rPr>
          <w:rFonts w:ascii="Arial" w:hAnsi="Arial" w:cs="Arial"/>
          <w:lang w:eastAsia="ru-RU"/>
        </w:rPr>
        <w:t xml:space="preserve">3) </w:t>
      </w:r>
      <w:r w:rsidR="001A700C">
        <w:rPr>
          <w:rFonts w:ascii="Arial" w:hAnsi="Arial" w:cs="Arial"/>
          <w:lang w:eastAsia="ru-RU"/>
        </w:rPr>
        <w:t>удаления в отставку по следующим основаниям:</w:t>
      </w:r>
    </w:p>
    <w:p w:rsidR="00613606" w:rsidRDefault="00C579CE" w:rsidP="00613606">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562815">
        <w:rPr>
          <w:rFonts w:ascii="Arial" w:hAnsi="Arial" w:cs="Arial"/>
          <w:lang w:eastAsia="ru-RU"/>
        </w:rPr>
        <w:t xml:space="preserve">           </w:t>
      </w:r>
      <w:r>
        <w:rPr>
          <w:rFonts w:ascii="Arial" w:hAnsi="Arial" w:cs="Arial"/>
          <w:lang w:eastAsia="ru-RU"/>
        </w:rPr>
        <w:t xml:space="preserve"> </w:t>
      </w:r>
      <w:r w:rsidR="004C7221">
        <w:rPr>
          <w:rFonts w:ascii="Arial" w:hAnsi="Arial" w:cs="Arial"/>
          <w:lang w:eastAsia="ru-RU"/>
        </w:rPr>
        <w:t xml:space="preserve">- </w:t>
      </w:r>
      <w:r w:rsidR="00613606">
        <w:rPr>
          <w:rFonts w:ascii="Arial" w:hAnsi="Arial" w:cs="Arial"/>
          <w:lang w:eastAsia="ru-RU"/>
        </w:rPr>
        <w:t xml:space="preserve">решения, действия (бездействие) главы </w:t>
      </w:r>
      <w:r w:rsidR="004C7221">
        <w:rPr>
          <w:rFonts w:ascii="Arial" w:hAnsi="Arial" w:cs="Arial"/>
          <w:lang w:eastAsia="ru-RU"/>
        </w:rPr>
        <w:t>района</w:t>
      </w:r>
      <w:r w:rsidR="00613606">
        <w:rPr>
          <w:rFonts w:ascii="Arial" w:hAnsi="Arial" w:cs="Arial"/>
          <w:lang w:eastAsia="ru-RU"/>
        </w:rPr>
        <w:t xml:space="preserve">, повлекшие (повлекшее) наступление последствий, предусмотренных </w:t>
      </w:r>
      <w:hyperlink r:id="rId30" w:history="1">
        <w:r w:rsidR="00613606">
          <w:rPr>
            <w:rFonts w:ascii="Arial" w:hAnsi="Arial" w:cs="Arial"/>
            <w:color w:val="0000FF"/>
            <w:lang w:eastAsia="ru-RU"/>
          </w:rPr>
          <w:t>пунктами 2</w:t>
        </w:r>
      </w:hyperlink>
      <w:r w:rsidR="00613606">
        <w:rPr>
          <w:rFonts w:ascii="Arial" w:hAnsi="Arial" w:cs="Arial"/>
          <w:lang w:eastAsia="ru-RU"/>
        </w:rPr>
        <w:t xml:space="preserve"> и </w:t>
      </w:r>
      <w:hyperlink r:id="rId31" w:history="1">
        <w:r w:rsidR="00613606">
          <w:rPr>
            <w:rFonts w:ascii="Arial" w:hAnsi="Arial" w:cs="Arial"/>
            <w:color w:val="0000FF"/>
            <w:lang w:eastAsia="ru-RU"/>
          </w:rPr>
          <w:t>3 части 1 статьи 75</w:t>
        </w:r>
      </w:hyperlink>
      <w:r w:rsidR="00613606">
        <w:rPr>
          <w:rFonts w:ascii="Arial" w:hAnsi="Arial" w:cs="Arial"/>
          <w:lang w:eastAsia="ru-RU"/>
        </w:rPr>
        <w:t xml:space="preserve"> Федерального закона</w:t>
      </w:r>
      <w:r w:rsidR="003C6EF3">
        <w:rPr>
          <w:rFonts w:ascii="Arial" w:hAnsi="Arial" w:cs="Arial"/>
          <w:lang w:eastAsia="ru-RU"/>
        </w:rPr>
        <w:t xml:space="preserve"> от 06.10.2003 № 131-ФЗ «</w:t>
      </w:r>
      <w:r w:rsidR="004C7221">
        <w:rPr>
          <w:rFonts w:ascii="Arial" w:hAnsi="Arial" w:cs="Arial"/>
          <w:lang w:eastAsia="ru-RU"/>
        </w:rPr>
        <w:t>Об общих принципах организации местного самоуправления в Российской Федерации»</w:t>
      </w:r>
      <w:r w:rsidR="00613606">
        <w:rPr>
          <w:rFonts w:ascii="Arial" w:hAnsi="Arial" w:cs="Arial"/>
          <w:lang w:eastAsia="ru-RU"/>
        </w:rPr>
        <w:t>;</w:t>
      </w:r>
    </w:p>
    <w:p w:rsidR="00DD686F" w:rsidRDefault="00C579CE" w:rsidP="004C7221">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562815">
        <w:rPr>
          <w:rFonts w:ascii="Arial" w:hAnsi="Arial" w:cs="Arial"/>
          <w:lang w:eastAsia="ru-RU"/>
        </w:rPr>
        <w:t xml:space="preserve">         </w:t>
      </w:r>
      <w:r>
        <w:rPr>
          <w:rFonts w:ascii="Arial" w:hAnsi="Arial" w:cs="Arial"/>
          <w:lang w:eastAsia="ru-RU"/>
        </w:rPr>
        <w:t xml:space="preserve"> </w:t>
      </w:r>
      <w:r w:rsidR="004C7221">
        <w:rPr>
          <w:rFonts w:ascii="Arial" w:hAnsi="Arial" w:cs="Arial"/>
          <w:lang w:eastAsia="ru-RU"/>
        </w:rPr>
        <w:t xml:space="preserve">- </w:t>
      </w:r>
      <w:r w:rsidR="00613606">
        <w:rPr>
          <w:rFonts w:ascii="Arial" w:hAnsi="Arial" w:cs="Arial"/>
          <w:lang w:eastAsia="ru-RU"/>
        </w:rPr>
        <w:t>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w:t>
      </w:r>
      <w:r w:rsidR="004C7221">
        <w:rPr>
          <w:rFonts w:ascii="Arial" w:hAnsi="Arial" w:cs="Arial"/>
          <w:lang w:eastAsia="ru-RU"/>
        </w:rPr>
        <w:t xml:space="preserve"> от 06.10.200</w:t>
      </w:r>
      <w:r w:rsidR="00115CFF">
        <w:rPr>
          <w:rFonts w:ascii="Arial" w:hAnsi="Arial" w:cs="Arial"/>
          <w:lang w:eastAsia="ru-RU"/>
        </w:rPr>
        <w:t>3 №131-ФЗ «</w:t>
      </w:r>
      <w:r w:rsidR="004C7221">
        <w:rPr>
          <w:rFonts w:ascii="Arial" w:hAnsi="Arial" w:cs="Arial"/>
          <w:lang w:eastAsia="ru-RU"/>
        </w:rPr>
        <w:t>Об общих принципах организации местного самоуправления в Российской Федерации»</w:t>
      </w:r>
      <w:r w:rsidR="00613606">
        <w:rPr>
          <w:rFonts w:ascii="Arial" w:hAnsi="Arial" w:cs="Arial"/>
          <w:lang w:eastAsia="ru-RU"/>
        </w:rPr>
        <w:t xml:space="preserve">, иными федеральными </w:t>
      </w:r>
    </w:p>
    <w:p w:rsidR="00613606" w:rsidRDefault="00613606" w:rsidP="004C7221">
      <w:pPr>
        <w:suppressAutoHyphens w:val="0"/>
        <w:autoSpaceDE w:val="0"/>
        <w:autoSpaceDN w:val="0"/>
        <w:adjustRightInd w:val="0"/>
        <w:jc w:val="both"/>
        <w:rPr>
          <w:rFonts w:ascii="Arial" w:hAnsi="Arial" w:cs="Arial"/>
          <w:lang w:eastAsia="ru-RU"/>
        </w:rPr>
      </w:pPr>
      <w:r>
        <w:rPr>
          <w:rFonts w:ascii="Arial" w:hAnsi="Arial" w:cs="Arial"/>
          <w:lang w:eastAsia="ru-RU"/>
        </w:rPr>
        <w:t xml:space="preserve">законами, </w:t>
      </w:r>
      <w:r w:rsidR="004C7221">
        <w:rPr>
          <w:rFonts w:ascii="Arial" w:hAnsi="Arial" w:cs="Arial"/>
          <w:lang w:eastAsia="ru-RU"/>
        </w:rPr>
        <w:t xml:space="preserve">настоящим </w:t>
      </w:r>
      <w:r>
        <w:rPr>
          <w:rFonts w:ascii="Arial" w:hAnsi="Arial" w:cs="Arial"/>
          <w:lang w:eastAsia="ru-RU"/>
        </w:rPr>
        <w:t xml:space="preserve">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w:t>
      </w:r>
      <w:r w:rsidR="004C7221">
        <w:rPr>
          <w:rFonts w:ascii="Arial" w:hAnsi="Arial" w:cs="Arial"/>
          <w:lang w:eastAsia="ru-RU"/>
        </w:rPr>
        <w:t>Орловской области</w:t>
      </w:r>
      <w:r>
        <w:rPr>
          <w:rFonts w:ascii="Arial" w:hAnsi="Arial" w:cs="Arial"/>
          <w:lang w:eastAsia="ru-RU"/>
        </w:rPr>
        <w:t>;</w:t>
      </w:r>
    </w:p>
    <w:p w:rsidR="00613606" w:rsidRDefault="00C579CE" w:rsidP="004C7221">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562815">
        <w:rPr>
          <w:rFonts w:ascii="Arial" w:hAnsi="Arial" w:cs="Arial"/>
          <w:lang w:eastAsia="ru-RU"/>
        </w:rPr>
        <w:t xml:space="preserve">        </w:t>
      </w:r>
      <w:r>
        <w:rPr>
          <w:rFonts w:ascii="Arial" w:hAnsi="Arial" w:cs="Arial"/>
          <w:lang w:eastAsia="ru-RU"/>
        </w:rPr>
        <w:t xml:space="preserve"> </w:t>
      </w:r>
      <w:r w:rsidR="004C7221">
        <w:rPr>
          <w:rFonts w:ascii="Arial" w:hAnsi="Arial" w:cs="Arial"/>
          <w:lang w:eastAsia="ru-RU"/>
        </w:rPr>
        <w:t xml:space="preserve">- </w:t>
      </w:r>
      <w:r w:rsidR="00613606">
        <w:rPr>
          <w:rFonts w:ascii="Arial" w:hAnsi="Arial" w:cs="Arial"/>
          <w:lang w:eastAsia="ru-RU"/>
        </w:rPr>
        <w:t xml:space="preserve">неудовлетворительная оценка деятельности главы </w:t>
      </w:r>
      <w:r w:rsidR="004C7221">
        <w:rPr>
          <w:rFonts w:ascii="Arial" w:hAnsi="Arial" w:cs="Arial"/>
          <w:lang w:eastAsia="ru-RU"/>
        </w:rPr>
        <w:t>района районным Советом народных депутатов</w:t>
      </w:r>
      <w:r w:rsidR="00613606">
        <w:rPr>
          <w:rFonts w:ascii="Arial" w:hAnsi="Arial" w:cs="Arial"/>
          <w:lang w:eastAsia="ru-RU"/>
        </w:rPr>
        <w:t xml:space="preserve"> по результатам его ежегодного отчета перед </w:t>
      </w:r>
      <w:r w:rsidR="004C7221">
        <w:rPr>
          <w:rFonts w:ascii="Arial" w:hAnsi="Arial" w:cs="Arial"/>
          <w:lang w:eastAsia="ru-RU"/>
        </w:rPr>
        <w:t>районным Советом народных депутатов</w:t>
      </w:r>
      <w:r w:rsidR="00613606">
        <w:rPr>
          <w:rFonts w:ascii="Arial" w:hAnsi="Arial" w:cs="Arial"/>
          <w:lang w:eastAsia="ru-RU"/>
        </w:rPr>
        <w:t>, данная два раза подряд;</w:t>
      </w:r>
    </w:p>
    <w:p w:rsidR="00613606" w:rsidRDefault="00C579CE" w:rsidP="004C7221">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562815">
        <w:rPr>
          <w:rFonts w:ascii="Arial" w:hAnsi="Arial" w:cs="Arial"/>
          <w:lang w:eastAsia="ru-RU"/>
        </w:rPr>
        <w:t xml:space="preserve">        </w:t>
      </w:r>
      <w:r>
        <w:rPr>
          <w:rFonts w:ascii="Arial" w:hAnsi="Arial" w:cs="Arial"/>
          <w:lang w:eastAsia="ru-RU"/>
        </w:rPr>
        <w:t xml:space="preserve">  </w:t>
      </w:r>
      <w:proofErr w:type="gramStart"/>
      <w:r w:rsidR="004C7221">
        <w:rPr>
          <w:rFonts w:ascii="Arial" w:hAnsi="Arial" w:cs="Arial"/>
          <w:lang w:eastAsia="ru-RU"/>
        </w:rPr>
        <w:t xml:space="preserve">- </w:t>
      </w:r>
      <w:r w:rsidR="00613606">
        <w:rPr>
          <w:rFonts w:ascii="Arial" w:hAnsi="Arial" w:cs="Arial"/>
          <w:lang w:eastAsia="ru-RU"/>
        </w:rPr>
        <w:t xml:space="preserve">несоблюдение ограничений, запретов, неисполнение обязанностей, которые установлены Федеральным </w:t>
      </w:r>
      <w:hyperlink r:id="rId32" w:history="1">
        <w:r w:rsidR="00613606">
          <w:rPr>
            <w:rFonts w:ascii="Arial" w:hAnsi="Arial" w:cs="Arial"/>
            <w:color w:val="0000FF"/>
            <w:lang w:eastAsia="ru-RU"/>
          </w:rPr>
          <w:t>законом</w:t>
        </w:r>
      </w:hyperlink>
      <w:r w:rsidR="004C7221">
        <w:rPr>
          <w:rFonts w:ascii="Arial" w:hAnsi="Arial" w:cs="Arial"/>
          <w:lang w:eastAsia="ru-RU"/>
        </w:rPr>
        <w:t xml:space="preserve"> от 25</w:t>
      </w:r>
      <w:r w:rsidR="00B7085A">
        <w:rPr>
          <w:rFonts w:ascii="Arial" w:hAnsi="Arial" w:cs="Arial"/>
          <w:lang w:eastAsia="ru-RU"/>
        </w:rPr>
        <w:t>.12.2008</w:t>
      </w:r>
      <w:r w:rsidR="004C7221">
        <w:rPr>
          <w:rFonts w:ascii="Arial" w:hAnsi="Arial" w:cs="Arial"/>
          <w:lang w:eastAsia="ru-RU"/>
        </w:rPr>
        <w:t xml:space="preserve"> № 273-ФЗ «О противодействии </w:t>
      </w:r>
      <w:r w:rsidR="004C7221">
        <w:rPr>
          <w:rFonts w:ascii="Arial" w:hAnsi="Arial" w:cs="Arial"/>
          <w:lang w:eastAsia="ru-RU"/>
        </w:rPr>
        <w:lastRenderedPageBreak/>
        <w:t>коррупции»</w:t>
      </w:r>
      <w:r w:rsidR="00613606">
        <w:rPr>
          <w:rFonts w:ascii="Arial" w:hAnsi="Arial" w:cs="Arial"/>
          <w:lang w:eastAsia="ru-RU"/>
        </w:rPr>
        <w:t xml:space="preserve">, Федеральным </w:t>
      </w:r>
      <w:hyperlink r:id="rId33" w:history="1">
        <w:r w:rsidR="00613606">
          <w:rPr>
            <w:rFonts w:ascii="Arial" w:hAnsi="Arial" w:cs="Arial"/>
            <w:color w:val="0000FF"/>
            <w:lang w:eastAsia="ru-RU"/>
          </w:rPr>
          <w:t>законом</w:t>
        </w:r>
      </w:hyperlink>
      <w:r w:rsidR="004C7221">
        <w:rPr>
          <w:rFonts w:ascii="Arial" w:hAnsi="Arial" w:cs="Arial"/>
          <w:lang w:eastAsia="ru-RU"/>
        </w:rPr>
        <w:t xml:space="preserve"> от </w:t>
      </w:r>
      <w:r w:rsidR="00B7085A">
        <w:rPr>
          <w:rFonts w:ascii="Arial" w:hAnsi="Arial" w:cs="Arial"/>
          <w:lang w:eastAsia="ru-RU"/>
        </w:rPr>
        <w:t>0</w:t>
      </w:r>
      <w:r w:rsidR="004C7221">
        <w:rPr>
          <w:rFonts w:ascii="Arial" w:hAnsi="Arial" w:cs="Arial"/>
          <w:lang w:eastAsia="ru-RU"/>
        </w:rPr>
        <w:t>3</w:t>
      </w:r>
      <w:r w:rsidR="00115CFF">
        <w:rPr>
          <w:rFonts w:ascii="Arial" w:hAnsi="Arial" w:cs="Arial"/>
          <w:lang w:eastAsia="ru-RU"/>
        </w:rPr>
        <w:t>.12.</w:t>
      </w:r>
      <w:r w:rsidR="00B7085A">
        <w:rPr>
          <w:rFonts w:ascii="Arial" w:hAnsi="Arial" w:cs="Arial"/>
          <w:lang w:eastAsia="ru-RU"/>
        </w:rPr>
        <w:t xml:space="preserve">2012 </w:t>
      </w:r>
      <w:r w:rsidR="004C7221">
        <w:rPr>
          <w:rFonts w:ascii="Arial" w:hAnsi="Arial" w:cs="Arial"/>
          <w:lang w:eastAsia="ru-RU"/>
        </w:rPr>
        <w:t>№ 230-ФЗ «</w:t>
      </w:r>
      <w:r w:rsidR="00613606">
        <w:rPr>
          <w:rFonts w:ascii="Arial" w:hAnsi="Arial" w:cs="Arial"/>
          <w:lang w:eastAsia="ru-RU"/>
        </w:rPr>
        <w:t>О контроле за соответствием расходов лиц, замещающих государственные д</w:t>
      </w:r>
      <w:r w:rsidR="004C7221">
        <w:rPr>
          <w:rFonts w:ascii="Arial" w:hAnsi="Arial" w:cs="Arial"/>
          <w:lang w:eastAsia="ru-RU"/>
        </w:rPr>
        <w:t>олжности, и иных лиц их доходам»</w:t>
      </w:r>
      <w:r w:rsidR="00613606">
        <w:rPr>
          <w:rFonts w:ascii="Arial" w:hAnsi="Arial" w:cs="Arial"/>
          <w:lang w:eastAsia="ru-RU"/>
        </w:rPr>
        <w:t xml:space="preserve">, Федеральным </w:t>
      </w:r>
      <w:hyperlink r:id="rId34" w:history="1">
        <w:r w:rsidR="00613606">
          <w:rPr>
            <w:rFonts w:ascii="Arial" w:hAnsi="Arial" w:cs="Arial"/>
            <w:color w:val="0000FF"/>
            <w:lang w:eastAsia="ru-RU"/>
          </w:rPr>
          <w:t>законом</w:t>
        </w:r>
      </w:hyperlink>
      <w:r w:rsidR="004C7221">
        <w:rPr>
          <w:rFonts w:ascii="Arial" w:hAnsi="Arial" w:cs="Arial"/>
          <w:lang w:eastAsia="ru-RU"/>
        </w:rPr>
        <w:t xml:space="preserve"> от </w:t>
      </w:r>
      <w:r w:rsidR="00B7085A">
        <w:rPr>
          <w:rFonts w:ascii="Arial" w:hAnsi="Arial" w:cs="Arial"/>
          <w:lang w:eastAsia="ru-RU"/>
        </w:rPr>
        <w:t>0</w:t>
      </w:r>
      <w:r w:rsidR="004C7221">
        <w:rPr>
          <w:rFonts w:ascii="Arial" w:hAnsi="Arial" w:cs="Arial"/>
          <w:lang w:eastAsia="ru-RU"/>
        </w:rPr>
        <w:t>7</w:t>
      </w:r>
      <w:r w:rsidR="00B7085A">
        <w:rPr>
          <w:rFonts w:ascii="Arial" w:hAnsi="Arial" w:cs="Arial"/>
          <w:lang w:eastAsia="ru-RU"/>
        </w:rPr>
        <w:t>.05.2013</w:t>
      </w:r>
      <w:r w:rsidR="004C7221">
        <w:rPr>
          <w:rFonts w:ascii="Arial" w:hAnsi="Arial" w:cs="Arial"/>
          <w:lang w:eastAsia="ru-RU"/>
        </w:rPr>
        <w:t xml:space="preserve"> № 79-ФЗ «</w:t>
      </w:r>
      <w:r w:rsidR="00613606">
        <w:rPr>
          <w:rFonts w:ascii="Arial" w:hAnsi="Arial" w:cs="Arial"/>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00613606">
        <w:rPr>
          <w:rFonts w:ascii="Arial" w:hAnsi="Arial" w:cs="Arial"/>
          <w:lang w:eastAsia="ru-RU"/>
        </w:rPr>
        <w:t xml:space="preserve"> пределами территории Российской Федерации, владеть и (или) пользоваться иностра</w:t>
      </w:r>
      <w:r w:rsidR="004C7221">
        <w:rPr>
          <w:rFonts w:ascii="Arial" w:hAnsi="Arial" w:cs="Arial"/>
          <w:lang w:eastAsia="ru-RU"/>
        </w:rPr>
        <w:t>нными финансовыми инструментами»</w:t>
      </w:r>
      <w:r w:rsidR="00613606">
        <w:rPr>
          <w:rFonts w:ascii="Arial" w:hAnsi="Arial" w:cs="Arial"/>
          <w:lang w:eastAsia="ru-RU"/>
        </w:rPr>
        <w:t>;</w:t>
      </w:r>
    </w:p>
    <w:p w:rsidR="00613606" w:rsidRDefault="00C579CE" w:rsidP="004C7221">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562815">
        <w:rPr>
          <w:rFonts w:ascii="Arial" w:hAnsi="Arial" w:cs="Arial"/>
          <w:lang w:eastAsia="ru-RU"/>
        </w:rPr>
        <w:t xml:space="preserve">      </w:t>
      </w:r>
      <w:r>
        <w:rPr>
          <w:rFonts w:ascii="Arial" w:hAnsi="Arial" w:cs="Arial"/>
          <w:lang w:eastAsia="ru-RU"/>
        </w:rPr>
        <w:t xml:space="preserve"> </w:t>
      </w:r>
      <w:r w:rsidR="004C7221">
        <w:rPr>
          <w:rFonts w:ascii="Arial" w:hAnsi="Arial" w:cs="Arial"/>
          <w:lang w:eastAsia="ru-RU"/>
        </w:rPr>
        <w:t xml:space="preserve">- </w:t>
      </w:r>
      <w:r w:rsidR="00613606">
        <w:rPr>
          <w:rFonts w:ascii="Arial" w:hAnsi="Arial" w:cs="Arial"/>
          <w:lang w:eastAsia="ru-RU"/>
        </w:rPr>
        <w:t>приобретение им статуса иностранного агента;</w:t>
      </w:r>
    </w:p>
    <w:p w:rsidR="00961A19" w:rsidRDefault="00C579CE" w:rsidP="004C7221">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562815">
        <w:rPr>
          <w:rFonts w:ascii="Arial" w:hAnsi="Arial" w:cs="Arial"/>
          <w:lang w:eastAsia="ru-RU"/>
        </w:rPr>
        <w:t xml:space="preserve">       </w:t>
      </w:r>
      <w:proofErr w:type="gramStart"/>
      <w:r w:rsidR="004C7221">
        <w:rPr>
          <w:rFonts w:ascii="Arial" w:hAnsi="Arial" w:cs="Arial"/>
          <w:lang w:eastAsia="ru-RU"/>
        </w:rPr>
        <w:t xml:space="preserve">- </w:t>
      </w:r>
      <w:r w:rsidR="00613606">
        <w:rPr>
          <w:rFonts w:ascii="Arial" w:hAnsi="Arial" w:cs="Arial"/>
          <w:lang w:eastAsia="ru-RU"/>
        </w:rPr>
        <w:t xml:space="preserve">допущение главой </w:t>
      </w:r>
      <w:r w:rsidR="004C7221">
        <w:rPr>
          <w:rFonts w:ascii="Arial" w:hAnsi="Arial" w:cs="Arial"/>
          <w:lang w:eastAsia="ru-RU"/>
        </w:rPr>
        <w:t>района</w:t>
      </w:r>
      <w:r w:rsidR="00613606">
        <w:rPr>
          <w:rFonts w:ascii="Arial" w:hAnsi="Arial" w:cs="Arial"/>
          <w:lang w:eastAsia="ru-RU"/>
        </w:rPr>
        <w:t>, администрацией</w:t>
      </w:r>
      <w:r w:rsidR="004C7221">
        <w:rPr>
          <w:rFonts w:ascii="Arial" w:hAnsi="Arial" w:cs="Arial"/>
          <w:lang w:eastAsia="ru-RU"/>
        </w:rPr>
        <w:t xml:space="preserve"> района</w:t>
      </w:r>
      <w:r w:rsidR="00613606">
        <w:rPr>
          <w:rFonts w:ascii="Arial" w:hAnsi="Arial" w:cs="Arial"/>
          <w:lang w:eastAsia="ru-RU"/>
        </w:rPr>
        <w:t>, иными органами и должностными лицами местного самоуправления</w:t>
      </w:r>
      <w:r w:rsidR="00406590">
        <w:rPr>
          <w:rFonts w:ascii="Arial" w:hAnsi="Arial" w:cs="Arial"/>
          <w:lang w:eastAsia="ru-RU"/>
        </w:rPr>
        <w:t xml:space="preserve"> муниципального </w:t>
      </w:r>
      <w:r w:rsidR="003E133F">
        <w:rPr>
          <w:rFonts w:ascii="Arial" w:hAnsi="Arial" w:cs="Arial"/>
          <w:lang w:eastAsia="ru-RU"/>
        </w:rPr>
        <w:t>образования</w:t>
      </w:r>
      <w:r w:rsidR="00613606">
        <w:rPr>
          <w:rFonts w:ascii="Arial" w:hAnsi="Arial" w:cs="Arial"/>
          <w:lang w:eastAsia="ru-RU"/>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00613606">
        <w:rPr>
          <w:rFonts w:ascii="Arial" w:hAnsi="Arial" w:cs="Arial"/>
          <w:lang w:eastAsia="ru-RU"/>
        </w:rPr>
        <w:t xml:space="preserve"> и способствовало возникновению межнациональных (межэтнических) и межконфессиональных конфликтов</w:t>
      </w:r>
      <w:proofErr w:type="gramStart"/>
      <w:r w:rsidR="00613606">
        <w:rPr>
          <w:rFonts w:ascii="Arial" w:hAnsi="Arial" w:cs="Arial"/>
          <w:lang w:eastAsia="ru-RU"/>
        </w:rPr>
        <w:t>.</w:t>
      </w:r>
      <w:r w:rsidR="00961A19">
        <w:rPr>
          <w:rFonts w:ascii="Arial" w:hAnsi="Arial" w:cs="Arial"/>
          <w:lang w:eastAsia="ru-RU"/>
        </w:rPr>
        <w:t>;</w:t>
      </w:r>
      <w:proofErr w:type="gramEnd"/>
    </w:p>
    <w:p w:rsidR="002B3817" w:rsidRDefault="00961A19" w:rsidP="004C7221">
      <w:pPr>
        <w:suppressAutoHyphens w:val="0"/>
        <w:autoSpaceDE w:val="0"/>
        <w:autoSpaceDN w:val="0"/>
        <w:adjustRightInd w:val="0"/>
        <w:jc w:val="both"/>
        <w:rPr>
          <w:rFonts w:ascii="Arial" w:hAnsi="Arial" w:cs="Arial"/>
          <w:lang w:eastAsia="ru-RU"/>
        </w:rPr>
      </w:pPr>
      <w:r>
        <w:rPr>
          <w:rFonts w:ascii="Arial" w:hAnsi="Arial" w:cs="Arial"/>
          <w:lang w:eastAsia="ru-RU"/>
        </w:rPr>
        <w:t xml:space="preserve">           - </w:t>
      </w:r>
      <w:proofErr w:type="gramStart"/>
      <w:r>
        <w:rPr>
          <w:rFonts w:ascii="Arial" w:hAnsi="Arial" w:cs="Arial"/>
          <w:lang w:eastAsia="ru-RU"/>
        </w:rPr>
        <w:t>систематическое</w:t>
      </w:r>
      <w:proofErr w:type="gramEnd"/>
      <w:r>
        <w:rPr>
          <w:rFonts w:ascii="Arial" w:hAnsi="Arial" w:cs="Arial"/>
          <w:lang w:eastAsia="ru-RU"/>
        </w:rPr>
        <w:t xml:space="preserve"> </w:t>
      </w:r>
      <w:proofErr w:type="spellStart"/>
      <w:r>
        <w:rPr>
          <w:rFonts w:ascii="Arial" w:hAnsi="Arial" w:cs="Arial"/>
          <w:lang w:eastAsia="ru-RU"/>
        </w:rPr>
        <w:t>недостижение</w:t>
      </w:r>
      <w:proofErr w:type="spellEnd"/>
      <w:r>
        <w:rPr>
          <w:rFonts w:ascii="Arial" w:hAnsi="Arial" w:cs="Arial"/>
          <w:lang w:eastAsia="ru-RU"/>
        </w:rPr>
        <w:t xml:space="preserve"> показателей для оценки эффективности деятельности органов местного самоуправления</w:t>
      </w:r>
      <w:r w:rsidR="00B528CB">
        <w:rPr>
          <w:rFonts w:ascii="Arial" w:hAnsi="Arial" w:cs="Arial"/>
          <w:lang w:eastAsia="ru-RU"/>
        </w:rPr>
        <w:t>»;</w:t>
      </w:r>
    </w:p>
    <w:p w:rsidR="002B3817" w:rsidRDefault="00123594" w:rsidP="001A700C">
      <w:pPr>
        <w:suppressAutoHyphens w:val="0"/>
        <w:autoSpaceDE w:val="0"/>
        <w:autoSpaceDN w:val="0"/>
        <w:adjustRightInd w:val="0"/>
        <w:jc w:val="both"/>
        <w:rPr>
          <w:rFonts w:ascii="Arial" w:hAnsi="Arial" w:cs="Arial"/>
          <w:lang w:eastAsia="ru-RU"/>
        </w:rPr>
      </w:pPr>
      <w:r>
        <w:rPr>
          <w:rFonts w:ascii="Arial" w:hAnsi="Arial" w:cs="Arial"/>
          <w:lang w:eastAsia="ru-RU"/>
        </w:rPr>
        <w:t xml:space="preserve">          2) пункт 14 исключить;</w:t>
      </w:r>
    </w:p>
    <w:p w:rsidR="002B3817" w:rsidRDefault="0028113E" w:rsidP="001A700C">
      <w:pPr>
        <w:suppressAutoHyphens w:val="0"/>
        <w:autoSpaceDE w:val="0"/>
        <w:autoSpaceDN w:val="0"/>
        <w:adjustRightInd w:val="0"/>
        <w:jc w:val="both"/>
        <w:rPr>
          <w:rFonts w:ascii="Arial" w:hAnsi="Arial" w:cs="Arial"/>
          <w:lang w:eastAsia="ru-RU"/>
        </w:rPr>
      </w:pPr>
      <w:r>
        <w:rPr>
          <w:rFonts w:ascii="Arial" w:hAnsi="Arial" w:cs="Arial"/>
          <w:lang w:eastAsia="ru-RU"/>
        </w:rPr>
        <w:t xml:space="preserve">          1.11</w:t>
      </w:r>
      <w:r w:rsidR="00C331E8">
        <w:rPr>
          <w:rFonts w:ascii="Arial" w:hAnsi="Arial" w:cs="Arial"/>
          <w:lang w:eastAsia="ru-RU"/>
        </w:rPr>
        <w:t>.</w:t>
      </w:r>
      <w:r w:rsidR="004B27B6">
        <w:rPr>
          <w:rFonts w:ascii="Arial" w:hAnsi="Arial" w:cs="Arial"/>
          <w:lang w:eastAsia="ru-RU"/>
        </w:rPr>
        <w:t xml:space="preserve"> В части 1 статьи 47:</w:t>
      </w:r>
    </w:p>
    <w:p w:rsidR="007360EB" w:rsidRDefault="007360EB" w:rsidP="001A700C">
      <w:pPr>
        <w:suppressAutoHyphens w:val="0"/>
        <w:autoSpaceDE w:val="0"/>
        <w:autoSpaceDN w:val="0"/>
        <w:adjustRightInd w:val="0"/>
        <w:jc w:val="both"/>
        <w:rPr>
          <w:rFonts w:ascii="Arial" w:hAnsi="Arial" w:cs="Arial"/>
          <w:lang w:eastAsia="ru-RU"/>
        </w:rPr>
      </w:pPr>
      <w:r>
        <w:rPr>
          <w:rFonts w:ascii="Arial" w:hAnsi="Arial" w:cs="Arial"/>
          <w:lang w:eastAsia="ru-RU"/>
        </w:rPr>
        <w:t xml:space="preserve">          1) пункт 12 дополнить словами</w:t>
      </w:r>
      <w:proofErr w:type="gramStart"/>
      <w:r>
        <w:rPr>
          <w:rFonts w:ascii="Arial" w:hAnsi="Arial" w:cs="Arial"/>
          <w:lang w:eastAsia="ru-RU"/>
        </w:rPr>
        <w:t>:</w:t>
      </w:r>
      <w:proofErr w:type="gramEnd"/>
    </w:p>
    <w:p w:rsidR="007360EB" w:rsidRDefault="007360EB" w:rsidP="007360EB">
      <w:pPr>
        <w:suppressAutoHyphens w:val="0"/>
        <w:autoSpaceDE w:val="0"/>
        <w:autoSpaceDN w:val="0"/>
        <w:adjustRightInd w:val="0"/>
        <w:ind w:firstLine="540"/>
        <w:jc w:val="both"/>
        <w:rPr>
          <w:rFonts w:ascii="Arial" w:hAnsi="Arial" w:cs="Arial"/>
          <w:lang w:eastAsia="ru-RU"/>
        </w:rPr>
      </w:pPr>
      <w:r>
        <w:rPr>
          <w:rFonts w:ascii="Arial" w:hAnsi="Arial" w:cs="Arial"/>
          <w:lang w:eastAsia="ru-RU"/>
        </w:rPr>
        <w:t>«,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7360EB" w:rsidRDefault="007360EB" w:rsidP="001A700C">
      <w:pPr>
        <w:suppressAutoHyphens w:val="0"/>
        <w:autoSpaceDE w:val="0"/>
        <w:autoSpaceDN w:val="0"/>
        <w:adjustRightInd w:val="0"/>
        <w:jc w:val="both"/>
        <w:rPr>
          <w:rFonts w:ascii="Arial" w:hAnsi="Arial" w:cs="Arial"/>
          <w:lang w:eastAsia="ru-RU"/>
        </w:rPr>
      </w:pPr>
      <w:r>
        <w:rPr>
          <w:rFonts w:ascii="Arial" w:hAnsi="Arial" w:cs="Arial"/>
          <w:lang w:eastAsia="ru-RU"/>
        </w:rPr>
        <w:t xml:space="preserve">          2) в пункте 27 слова «создание, развитие и обеспечение охраны лечебно-оздоровительных местностей и курортов местного значения на территории района, а также» исключить;</w:t>
      </w:r>
    </w:p>
    <w:p w:rsidR="002B3817" w:rsidRDefault="007360EB" w:rsidP="001A700C">
      <w:pPr>
        <w:suppressAutoHyphens w:val="0"/>
        <w:autoSpaceDE w:val="0"/>
        <w:autoSpaceDN w:val="0"/>
        <w:adjustRightInd w:val="0"/>
        <w:jc w:val="both"/>
        <w:rPr>
          <w:rFonts w:ascii="Arial" w:hAnsi="Arial" w:cs="Arial"/>
          <w:lang w:eastAsia="ru-RU"/>
        </w:rPr>
      </w:pPr>
      <w:r>
        <w:rPr>
          <w:rFonts w:ascii="Arial" w:hAnsi="Arial" w:cs="Arial"/>
          <w:lang w:eastAsia="ru-RU"/>
        </w:rPr>
        <w:t xml:space="preserve">        3</w:t>
      </w:r>
      <w:r w:rsidR="004B27B6">
        <w:rPr>
          <w:rFonts w:ascii="Arial" w:hAnsi="Arial" w:cs="Arial"/>
          <w:lang w:eastAsia="ru-RU"/>
        </w:rPr>
        <w:t>) пункт 32 дополнить словами следующего содержания</w:t>
      </w:r>
      <w:proofErr w:type="gramStart"/>
      <w:r w:rsidR="004B27B6">
        <w:rPr>
          <w:rFonts w:ascii="Arial" w:hAnsi="Arial" w:cs="Arial"/>
          <w:lang w:eastAsia="ru-RU"/>
        </w:rPr>
        <w:t>: «</w:t>
      </w:r>
      <w:proofErr w:type="gramEnd"/>
      <w:r w:rsidR="004B27B6">
        <w:rPr>
          <w:rFonts w:ascii="Arial" w:hAnsi="Arial" w:cs="Arial"/>
          <w:lang w:eastAsia="ru-RU"/>
        </w:rPr>
        <w:t>,участвует в реализации молодежной политики, разрабатывает</w:t>
      </w:r>
      <w:r w:rsidR="00945A09">
        <w:rPr>
          <w:rFonts w:ascii="Arial" w:hAnsi="Arial" w:cs="Arial"/>
          <w:lang w:eastAsia="ru-RU"/>
        </w:rPr>
        <w:t xml:space="preserve"> и реализует</w:t>
      </w:r>
      <w:r w:rsidR="004B27B6">
        <w:rPr>
          <w:rFonts w:ascii="Arial" w:hAnsi="Arial" w:cs="Arial"/>
          <w:lang w:eastAsia="ru-RU"/>
        </w:rPr>
        <w:t xml:space="preserve"> мер</w:t>
      </w:r>
      <w:r w:rsidR="00945A09">
        <w:rPr>
          <w:rFonts w:ascii="Arial" w:hAnsi="Arial" w:cs="Arial"/>
          <w:lang w:eastAsia="ru-RU"/>
        </w:rPr>
        <w:t>ы</w:t>
      </w:r>
      <w:r w:rsidR="004B27B6">
        <w:rPr>
          <w:rFonts w:ascii="Arial" w:hAnsi="Arial" w:cs="Arial"/>
          <w:lang w:eastAsia="ru-RU"/>
        </w:rPr>
        <w:t xml:space="preserve"> по обеспечению и защите прав и законны</w:t>
      </w:r>
      <w:r w:rsidR="00945A09">
        <w:rPr>
          <w:rFonts w:ascii="Arial" w:hAnsi="Arial" w:cs="Arial"/>
          <w:lang w:eastAsia="ru-RU"/>
        </w:rPr>
        <w:t>х интересов молодежи, разрабатывает и реализует муниципальные</w:t>
      </w:r>
      <w:r w:rsidR="004B27B6">
        <w:rPr>
          <w:rFonts w:ascii="Arial" w:hAnsi="Arial" w:cs="Arial"/>
          <w:lang w:eastAsia="ru-RU"/>
        </w:rPr>
        <w:t xml:space="preserve"> программ</w:t>
      </w:r>
      <w:r w:rsidR="00945A09">
        <w:rPr>
          <w:rFonts w:ascii="Arial" w:hAnsi="Arial" w:cs="Arial"/>
          <w:lang w:eastAsia="ru-RU"/>
        </w:rPr>
        <w:t>ы</w:t>
      </w:r>
      <w:r w:rsidR="004B27B6">
        <w:rPr>
          <w:rFonts w:ascii="Arial" w:hAnsi="Arial" w:cs="Arial"/>
          <w:lang w:eastAsia="ru-RU"/>
        </w:rPr>
        <w:t xml:space="preserve"> по основным направлениям реализации </w:t>
      </w:r>
      <w:r w:rsidR="00945A09">
        <w:rPr>
          <w:rFonts w:ascii="Arial" w:hAnsi="Arial" w:cs="Arial"/>
          <w:lang w:eastAsia="ru-RU"/>
        </w:rPr>
        <w:t>молодежной политики, организует и осуществляет  мониторинг</w:t>
      </w:r>
      <w:r w:rsidR="004B27B6">
        <w:rPr>
          <w:rFonts w:ascii="Arial" w:hAnsi="Arial" w:cs="Arial"/>
          <w:lang w:eastAsia="ru-RU"/>
        </w:rPr>
        <w:t xml:space="preserve"> реализации молодежной политики</w:t>
      </w:r>
      <w:r w:rsidR="00945A09">
        <w:rPr>
          <w:rFonts w:ascii="Arial" w:hAnsi="Arial" w:cs="Arial"/>
          <w:lang w:eastAsia="ru-RU"/>
        </w:rPr>
        <w:t>»;</w:t>
      </w:r>
    </w:p>
    <w:p w:rsidR="00F04E73" w:rsidRDefault="00945A09" w:rsidP="00945A09">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285E7D">
        <w:rPr>
          <w:rFonts w:ascii="Arial" w:hAnsi="Arial" w:cs="Arial"/>
          <w:lang w:eastAsia="ru-RU"/>
        </w:rPr>
        <w:t xml:space="preserve">   </w:t>
      </w:r>
      <w:r w:rsidR="00123594">
        <w:rPr>
          <w:rFonts w:ascii="Arial" w:hAnsi="Arial" w:cs="Arial"/>
          <w:lang w:eastAsia="ru-RU"/>
        </w:rPr>
        <w:t xml:space="preserve"> </w:t>
      </w:r>
      <w:r w:rsidR="007360EB">
        <w:rPr>
          <w:rFonts w:ascii="Arial" w:hAnsi="Arial" w:cs="Arial"/>
          <w:lang w:eastAsia="ru-RU"/>
        </w:rPr>
        <w:t>4</w:t>
      </w:r>
      <w:r w:rsidR="00285E7D">
        <w:rPr>
          <w:rFonts w:ascii="Arial" w:hAnsi="Arial" w:cs="Arial"/>
          <w:lang w:eastAsia="ru-RU"/>
        </w:rPr>
        <w:t>) дополнить пунктом 54.1 сле</w:t>
      </w:r>
      <w:r w:rsidR="003C6EF3">
        <w:rPr>
          <w:rFonts w:ascii="Arial" w:hAnsi="Arial" w:cs="Arial"/>
          <w:lang w:eastAsia="ru-RU"/>
        </w:rPr>
        <w:t xml:space="preserve">дующего содержания: </w:t>
      </w:r>
    </w:p>
    <w:p w:rsidR="002B3817" w:rsidRDefault="00F04E73" w:rsidP="00945A09">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3C6EF3">
        <w:rPr>
          <w:rFonts w:ascii="Arial" w:hAnsi="Arial" w:cs="Arial"/>
          <w:lang w:eastAsia="ru-RU"/>
        </w:rPr>
        <w:t>«</w:t>
      </w:r>
      <w:r w:rsidR="00285E7D">
        <w:rPr>
          <w:rFonts w:ascii="Arial" w:hAnsi="Arial" w:cs="Arial"/>
          <w:lang w:eastAsia="ru-RU"/>
        </w:rPr>
        <w:t>54.1) осуществляет выявления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муниципального района»</w:t>
      </w:r>
      <w:r w:rsidR="00A55D78">
        <w:rPr>
          <w:rFonts w:ascii="Arial" w:hAnsi="Arial" w:cs="Arial"/>
          <w:lang w:eastAsia="ru-RU"/>
        </w:rPr>
        <w:t>;</w:t>
      </w:r>
    </w:p>
    <w:p w:rsidR="00F04E73" w:rsidRDefault="00A55D78"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123594">
        <w:rPr>
          <w:rFonts w:ascii="Arial" w:hAnsi="Arial" w:cs="Arial"/>
          <w:lang w:eastAsia="ru-RU"/>
        </w:rPr>
        <w:t xml:space="preserve"> </w:t>
      </w:r>
      <w:r w:rsidR="007360EB">
        <w:rPr>
          <w:rFonts w:ascii="Arial" w:hAnsi="Arial" w:cs="Arial"/>
          <w:lang w:eastAsia="ru-RU"/>
        </w:rPr>
        <w:t>5</w:t>
      </w:r>
      <w:r>
        <w:rPr>
          <w:rFonts w:ascii="Arial" w:hAnsi="Arial" w:cs="Arial"/>
          <w:lang w:eastAsia="ru-RU"/>
        </w:rPr>
        <w:t>) дополнить пункто</w:t>
      </w:r>
      <w:r w:rsidR="003C6EF3">
        <w:rPr>
          <w:rFonts w:ascii="Arial" w:hAnsi="Arial" w:cs="Arial"/>
          <w:lang w:eastAsia="ru-RU"/>
        </w:rPr>
        <w:t xml:space="preserve">м 54.2 следующего содержания: </w:t>
      </w:r>
    </w:p>
    <w:p w:rsidR="002B3817" w:rsidRDefault="00F04E73" w:rsidP="001A7C90">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3C6EF3">
        <w:rPr>
          <w:rFonts w:ascii="Arial" w:hAnsi="Arial" w:cs="Arial"/>
          <w:lang w:eastAsia="ru-RU"/>
        </w:rPr>
        <w:t>«</w:t>
      </w:r>
      <w:r w:rsidR="00A55D78">
        <w:rPr>
          <w:rFonts w:ascii="Arial" w:hAnsi="Arial" w:cs="Arial"/>
          <w:lang w:eastAsia="ru-RU"/>
        </w:rPr>
        <w:t>54.2) осуществляет международные и внешнеэкономические связи в соответствии с  Федеральным законом от 06.10.2003 № 131-ФЗ «Об общих принципах организации местного самоуп</w:t>
      </w:r>
      <w:r w:rsidR="007D1C44">
        <w:rPr>
          <w:rFonts w:ascii="Arial" w:hAnsi="Arial" w:cs="Arial"/>
          <w:lang w:eastAsia="ru-RU"/>
        </w:rPr>
        <w:t>равления в Российской Федерации</w:t>
      </w:r>
      <w:r w:rsidR="00A55D78">
        <w:rPr>
          <w:rFonts w:ascii="Arial" w:hAnsi="Arial" w:cs="Arial"/>
          <w:lang w:eastAsia="ru-RU"/>
        </w:rPr>
        <w:t>»;</w:t>
      </w:r>
    </w:p>
    <w:p w:rsidR="0028113E" w:rsidRDefault="00123594" w:rsidP="0028113E">
      <w:pPr>
        <w:autoSpaceDE w:val="0"/>
        <w:jc w:val="both"/>
        <w:rPr>
          <w:rFonts w:ascii="Arial" w:hAnsi="Arial" w:cs="Arial"/>
        </w:rPr>
      </w:pPr>
      <w:r>
        <w:rPr>
          <w:rFonts w:ascii="Arial" w:hAnsi="Arial" w:cs="Arial"/>
        </w:rPr>
        <w:t xml:space="preserve">        </w:t>
      </w:r>
      <w:r w:rsidR="0028113E">
        <w:rPr>
          <w:rFonts w:ascii="Arial" w:hAnsi="Arial" w:cs="Arial"/>
        </w:rPr>
        <w:t>1.12</w:t>
      </w:r>
      <w:r w:rsidR="00EE4880">
        <w:rPr>
          <w:rFonts w:ascii="Arial" w:hAnsi="Arial" w:cs="Arial"/>
        </w:rPr>
        <w:t xml:space="preserve">. </w:t>
      </w:r>
      <w:r w:rsidR="0028113E">
        <w:rPr>
          <w:rFonts w:ascii="Arial" w:hAnsi="Arial" w:cs="Arial"/>
        </w:rPr>
        <w:t xml:space="preserve">Статью 67 </w:t>
      </w:r>
      <w:r w:rsidR="0028113E">
        <w:rPr>
          <w:rFonts w:ascii="Arial" w:hAnsi="Arial" w:cs="Arial"/>
          <w:lang w:eastAsia="ru-RU"/>
        </w:rPr>
        <w:t>изложить в следующей редакции:</w:t>
      </w:r>
    </w:p>
    <w:p w:rsidR="0028113E" w:rsidRDefault="0028113E" w:rsidP="0028113E">
      <w:pPr>
        <w:suppressAutoHyphens w:val="0"/>
        <w:autoSpaceDE w:val="0"/>
        <w:autoSpaceDN w:val="0"/>
        <w:adjustRightInd w:val="0"/>
        <w:ind w:firstLine="540"/>
        <w:jc w:val="both"/>
        <w:rPr>
          <w:rFonts w:ascii="Arial" w:hAnsi="Arial" w:cs="Arial"/>
          <w:lang w:eastAsia="ru-RU"/>
        </w:rPr>
      </w:pPr>
      <w:r>
        <w:rPr>
          <w:rFonts w:ascii="Arial" w:hAnsi="Arial" w:cs="Arial"/>
          <w:lang w:eastAsia="ru-RU"/>
        </w:rPr>
        <w:t>«</w:t>
      </w:r>
      <w:r w:rsidR="00C0412C">
        <w:rPr>
          <w:rFonts w:ascii="Arial" w:hAnsi="Arial" w:cs="Arial"/>
          <w:lang w:eastAsia="ru-RU"/>
        </w:rPr>
        <w:t xml:space="preserve">Статья 67. Подготовка, </w:t>
      </w:r>
      <w:r>
        <w:rPr>
          <w:rFonts w:ascii="Arial" w:hAnsi="Arial" w:cs="Arial"/>
          <w:lang w:eastAsia="ru-RU"/>
        </w:rPr>
        <w:t xml:space="preserve">вступление в силу </w:t>
      </w:r>
      <w:r w:rsidR="00C0412C">
        <w:rPr>
          <w:rFonts w:ascii="Arial" w:hAnsi="Arial" w:cs="Arial"/>
          <w:lang w:eastAsia="ru-RU"/>
        </w:rPr>
        <w:t xml:space="preserve">и обнародование </w:t>
      </w:r>
      <w:r>
        <w:rPr>
          <w:rFonts w:ascii="Arial" w:hAnsi="Arial" w:cs="Arial"/>
          <w:lang w:eastAsia="ru-RU"/>
        </w:rPr>
        <w:t>муниципальных правовых актов</w:t>
      </w:r>
    </w:p>
    <w:p w:rsidR="0028113E" w:rsidRDefault="0028113E" w:rsidP="0028113E">
      <w:pPr>
        <w:suppressAutoHyphens w:val="0"/>
        <w:autoSpaceDE w:val="0"/>
        <w:autoSpaceDN w:val="0"/>
        <w:adjustRightInd w:val="0"/>
        <w:ind w:firstLine="540"/>
        <w:jc w:val="both"/>
        <w:rPr>
          <w:rFonts w:ascii="Arial" w:hAnsi="Arial" w:cs="Arial"/>
          <w:lang w:eastAsia="ru-RU"/>
        </w:rPr>
      </w:pPr>
      <w:r>
        <w:rPr>
          <w:rFonts w:ascii="Arial" w:hAnsi="Arial" w:cs="Arial"/>
          <w:lang w:eastAsia="ru-RU"/>
        </w:rPr>
        <w:t>1. Проекты муниципальных правовых актов могут вноситься депутатами районного Совета народных депутатов, главой района,</w:t>
      </w:r>
      <w:r w:rsidRPr="00AB1DA0">
        <w:rPr>
          <w:rFonts w:ascii="Arial" w:hAnsi="Arial" w:cs="Arial"/>
          <w:lang w:eastAsia="ru-RU"/>
        </w:rPr>
        <w:t xml:space="preserve"> </w:t>
      </w:r>
      <w:r w:rsidR="007C4A70">
        <w:rPr>
          <w:rFonts w:ascii="Arial" w:hAnsi="Arial" w:cs="Arial"/>
          <w:lang w:eastAsia="ru-RU"/>
        </w:rPr>
        <w:t xml:space="preserve">руководителями органов местного самоуправления специальной компетенции, </w:t>
      </w:r>
      <w:r>
        <w:rPr>
          <w:rFonts w:ascii="Arial" w:hAnsi="Arial" w:cs="Arial"/>
          <w:lang w:eastAsia="ru-RU"/>
        </w:rPr>
        <w:t xml:space="preserve">инициативными группами граждан, </w:t>
      </w:r>
      <w:r w:rsidR="007C4A70">
        <w:rPr>
          <w:rFonts w:ascii="Arial" w:hAnsi="Arial" w:cs="Arial"/>
          <w:lang w:eastAsia="ru-RU"/>
        </w:rPr>
        <w:t>Ливенским межрайонным прокурором. Проекты муниципальных правовых актов района вправе вносить также контрольно-счетная палата Ливенского района по вопросам ее ведения.</w:t>
      </w:r>
    </w:p>
    <w:p w:rsidR="0028113E" w:rsidRDefault="0028113E" w:rsidP="0028113E">
      <w:pPr>
        <w:suppressAutoHyphens w:val="0"/>
        <w:autoSpaceDE w:val="0"/>
        <w:autoSpaceDN w:val="0"/>
        <w:adjustRightInd w:val="0"/>
        <w:ind w:firstLine="540"/>
        <w:jc w:val="both"/>
        <w:rPr>
          <w:rFonts w:ascii="Arial" w:hAnsi="Arial" w:cs="Arial"/>
          <w:lang w:eastAsia="ru-RU"/>
        </w:rPr>
      </w:pPr>
      <w:r>
        <w:rPr>
          <w:rFonts w:ascii="Arial" w:hAnsi="Arial" w:cs="Arial"/>
          <w:lang w:eastAsia="ru-RU"/>
        </w:rPr>
        <w:t xml:space="preserve">2. Порядок внесения проектов муниципальных правовых актов, перечень и форма прилагаемых к ним документов устанавливаются нормативным правовым </w:t>
      </w:r>
      <w:r>
        <w:rPr>
          <w:rFonts w:ascii="Arial" w:hAnsi="Arial" w:cs="Arial"/>
          <w:lang w:eastAsia="ru-RU"/>
        </w:rPr>
        <w:lastRenderedPageBreak/>
        <w:t>актом органа местного самоуправления или должностного лица местного самоуправления, на рассмотрение которых вносятся указанные проекты.</w:t>
      </w:r>
    </w:p>
    <w:p w:rsidR="0028113E" w:rsidRPr="002C4A7C" w:rsidRDefault="0028113E" w:rsidP="0028113E">
      <w:pPr>
        <w:jc w:val="both"/>
        <w:rPr>
          <w:rFonts w:ascii="Arial" w:hAnsi="Arial" w:cs="Arial"/>
        </w:rPr>
      </w:pPr>
      <w:r>
        <w:rPr>
          <w:rFonts w:ascii="Arial" w:hAnsi="Arial" w:cs="Arial"/>
          <w:bCs/>
        </w:rPr>
        <w:t xml:space="preserve">        </w:t>
      </w:r>
      <w:r w:rsidRPr="002C4A7C">
        <w:rPr>
          <w:rFonts w:ascii="Arial" w:hAnsi="Arial" w:cs="Arial"/>
          <w:bCs/>
        </w:rPr>
        <w:t xml:space="preserve">3. </w:t>
      </w:r>
      <w:proofErr w:type="gramStart"/>
      <w:r w:rsidRPr="002C4A7C">
        <w:rPr>
          <w:rFonts w:ascii="Arial" w:hAnsi="Arial" w:cs="Arial"/>
          <w:bCs/>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w:t>
      </w:r>
      <w:r>
        <w:rPr>
          <w:rFonts w:ascii="Arial" w:hAnsi="Arial" w:cs="Arial"/>
          <w:bCs/>
        </w:rPr>
        <w:t>подлежат</w:t>
      </w:r>
      <w:r w:rsidRPr="002C4A7C">
        <w:rPr>
          <w:rFonts w:ascii="Arial" w:hAnsi="Arial" w:cs="Arial"/>
          <w:bCs/>
        </w:rPr>
        <w:t xml:space="preserve"> оценке регулирующего воздействия, проводимой органами местного самоуправления </w:t>
      </w:r>
      <w:r w:rsidR="007C4A70">
        <w:rPr>
          <w:rFonts w:ascii="Arial" w:hAnsi="Arial" w:cs="Arial"/>
          <w:bCs/>
        </w:rPr>
        <w:t xml:space="preserve">соответствующих муниципальных образований </w:t>
      </w:r>
      <w:r w:rsidRPr="002C4A7C">
        <w:rPr>
          <w:rFonts w:ascii="Arial" w:hAnsi="Arial" w:cs="Arial"/>
          <w:bCs/>
        </w:rPr>
        <w:t xml:space="preserve">в порядке, установленном муниципальными нормативными правовыми актами в соответствии с законом </w:t>
      </w:r>
      <w:r w:rsidR="007C4A70">
        <w:rPr>
          <w:rFonts w:ascii="Arial" w:hAnsi="Arial" w:cs="Arial"/>
          <w:bCs/>
        </w:rPr>
        <w:t>субъекта Российской Федерации</w:t>
      </w:r>
      <w:r w:rsidRPr="002C4A7C">
        <w:rPr>
          <w:rFonts w:ascii="Arial" w:hAnsi="Arial" w:cs="Arial"/>
          <w:bCs/>
        </w:rPr>
        <w:t>, за исключением</w:t>
      </w:r>
      <w:r w:rsidRPr="002C4A7C">
        <w:rPr>
          <w:rFonts w:ascii="Arial" w:hAnsi="Arial" w:cs="Arial"/>
        </w:rPr>
        <w:t>:</w:t>
      </w:r>
      <w:proofErr w:type="gramEnd"/>
    </w:p>
    <w:p w:rsidR="0028113E" w:rsidRDefault="0028113E" w:rsidP="0028113E">
      <w:pPr>
        <w:ind w:firstLine="709"/>
        <w:jc w:val="both"/>
        <w:rPr>
          <w:rFonts w:ascii="Arial" w:hAnsi="Arial" w:cs="Arial"/>
        </w:rPr>
      </w:pPr>
      <w:r w:rsidRPr="002C4A7C">
        <w:rPr>
          <w:rFonts w:ascii="Arial" w:hAnsi="Arial" w:cs="Arial"/>
        </w:rPr>
        <w:t xml:space="preserve">1) проектов </w:t>
      </w:r>
      <w:r w:rsidR="007C4A70">
        <w:rPr>
          <w:rFonts w:ascii="Arial" w:hAnsi="Arial" w:cs="Arial"/>
        </w:rPr>
        <w:t>нормативных правовых актов районного</w:t>
      </w:r>
      <w:r w:rsidRPr="002C4A7C">
        <w:rPr>
          <w:rFonts w:ascii="Arial" w:hAnsi="Arial" w:cs="Arial"/>
        </w:rPr>
        <w:t xml:space="preserve"> Совета народных депутатов, устанавливающих, изменяющих, приостанавливающих, отменяющих местные налоги и сборы;</w:t>
      </w:r>
    </w:p>
    <w:p w:rsidR="0028113E" w:rsidRPr="002C4A7C" w:rsidRDefault="0028113E" w:rsidP="0028113E">
      <w:pPr>
        <w:ind w:firstLine="709"/>
        <w:jc w:val="both"/>
        <w:rPr>
          <w:rFonts w:ascii="Arial" w:hAnsi="Arial" w:cs="Arial"/>
        </w:rPr>
      </w:pPr>
      <w:r w:rsidRPr="002C4A7C">
        <w:rPr>
          <w:rFonts w:ascii="Arial" w:hAnsi="Arial" w:cs="Arial"/>
        </w:rPr>
        <w:t xml:space="preserve">2) проектов </w:t>
      </w:r>
      <w:r w:rsidR="007C4A70">
        <w:rPr>
          <w:rFonts w:ascii="Arial" w:hAnsi="Arial" w:cs="Arial"/>
        </w:rPr>
        <w:t>нормативных правовых актов</w:t>
      </w:r>
      <w:r w:rsidRPr="002C4A7C">
        <w:rPr>
          <w:rFonts w:ascii="Arial" w:hAnsi="Arial" w:cs="Arial"/>
        </w:rPr>
        <w:t xml:space="preserve"> районного Совета народных депутатов, регулирующих бюджетные правоотношения;</w:t>
      </w:r>
    </w:p>
    <w:p w:rsidR="0028113E" w:rsidRPr="002C4A7C" w:rsidRDefault="0028113E" w:rsidP="0028113E">
      <w:pPr>
        <w:ind w:firstLine="709"/>
        <w:jc w:val="both"/>
        <w:rPr>
          <w:rFonts w:ascii="Arial" w:hAnsi="Arial" w:cs="Arial"/>
        </w:rPr>
      </w:pPr>
      <w:r w:rsidRPr="002C4A7C">
        <w:rPr>
          <w:rFonts w:ascii="Arial" w:hAnsi="Arial" w:cs="Arial"/>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28113E" w:rsidRPr="002C4A7C" w:rsidRDefault="0028113E" w:rsidP="0028113E">
      <w:pPr>
        <w:ind w:firstLine="709"/>
        <w:jc w:val="both"/>
        <w:rPr>
          <w:rFonts w:ascii="Arial" w:hAnsi="Arial" w:cs="Arial"/>
        </w:rPr>
      </w:pPr>
      <w:r w:rsidRPr="002C4A7C">
        <w:rPr>
          <w:rFonts w:ascii="Arial" w:hAnsi="Arial" w:cs="Arial"/>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28113E" w:rsidRDefault="0028113E" w:rsidP="0028113E">
      <w:pPr>
        <w:suppressAutoHyphens w:val="0"/>
        <w:autoSpaceDE w:val="0"/>
        <w:autoSpaceDN w:val="0"/>
        <w:adjustRightInd w:val="0"/>
        <w:jc w:val="both"/>
        <w:rPr>
          <w:rFonts w:ascii="Arial" w:hAnsi="Arial" w:cs="Arial"/>
          <w:lang w:eastAsia="ru-RU"/>
        </w:rPr>
      </w:pPr>
      <w:r>
        <w:rPr>
          <w:rFonts w:ascii="Arial" w:hAnsi="Arial" w:cs="Arial"/>
          <w:lang w:eastAsia="ru-RU"/>
        </w:rPr>
        <w:t xml:space="preserve">         4. Муниципальные правовые акты вступают в силу в порядке, установленном настоящим Уставом, за исключением </w:t>
      </w:r>
      <w:r w:rsidR="008C7ED7">
        <w:rPr>
          <w:rFonts w:ascii="Arial" w:hAnsi="Arial" w:cs="Arial"/>
          <w:lang w:eastAsia="ru-RU"/>
        </w:rPr>
        <w:t>нормативных правовых актов</w:t>
      </w:r>
      <w:r>
        <w:rPr>
          <w:rFonts w:ascii="Arial" w:hAnsi="Arial" w:cs="Arial"/>
          <w:lang w:eastAsia="ru-RU"/>
        </w:rPr>
        <w:t xml:space="preserve"> районного Совета народных депутатов о налогах и сборах, которые вступают в силу в соответствии с Налоговым </w:t>
      </w:r>
      <w:hyperlink r:id="rId35" w:history="1">
        <w:r>
          <w:rPr>
            <w:rFonts w:ascii="Arial" w:hAnsi="Arial" w:cs="Arial"/>
            <w:color w:val="0000FF"/>
            <w:lang w:eastAsia="ru-RU"/>
          </w:rPr>
          <w:t>кодексом</w:t>
        </w:r>
      </w:hyperlink>
      <w:r>
        <w:rPr>
          <w:rFonts w:ascii="Arial" w:hAnsi="Arial" w:cs="Arial"/>
          <w:lang w:eastAsia="ru-RU"/>
        </w:rPr>
        <w:t xml:space="preserve"> Российской Федерации.</w:t>
      </w:r>
    </w:p>
    <w:p w:rsidR="0028113E" w:rsidRDefault="008C7ED7" w:rsidP="0028113E">
      <w:pPr>
        <w:suppressAutoHyphens w:val="0"/>
        <w:autoSpaceDE w:val="0"/>
        <w:autoSpaceDN w:val="0"/>
        <w:adjustRightInd w:val="0"/>
        <w:ind w:firstLine="540"/>
        <w:jc w:val="both"/>
        <w:rPr>
          <w:rFonts w:ascii="Arial" w:hAnsi="Arial" w:cs="Arial"/>
          <w:lang w:eastAsia="ru-RU"/>
        </w:rPr>
      </w:pPr>
      <w:r>
        <w:rPr>
          <w:rFonts w:ascii="Arial" w:hAnsi="Arial" w:cs="Arial"/>
          <w:lang w:eastAsia="ru-RU"/>
        </w:rPr>
        <w:t>5</w:t>
      </w:r>
      <w:r w:rsidR="0028113E">
        <w:rPr>
          <w:rFonts w:ascii="Arial" w:hAnsi="Arial" w:cs="Arial"/>
          <w:lang w:eastAsia="ru-RU"/>
        </w:rPr>
        <w:t xml:space="preserve">.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w:t>
      </w:r>
      <w:r w:rsidR="0028113E" w:rsidRPr="002753EE">
        <w:rPr>
          <w:rFonts w:ascii="Arial" w:hAnsi="Arial" w:cs="Arial"/>
          <w:lang w:eastAsia="ru-RU"/>
        </w:rPr>
        <w:t>образование</w:t>
      </w:r>
      <w:r w:rsidR="0028113E">
        <w:rPr>
          <w:rFonts w:ascii="Arial" w:hAnsi="Arial" w:cs="Arial"/>
          <w:lang w:eastAsia="ru-RU"/>
        </w:rPr>
        <w:t xml:space="preserve">, а также </w:t>
      </w:r>
      <w:proofErr w:type="gramStart"/>
      <w:r w:rsidR="0028113E">
        <w:rPr>
          <w:rFonts w:ascii="Arial" w:hAnsi="Arial" w:cs="Arial"/>
          <w:lang w:eastAsia="ru-RU"/>
        </w:rPr>
        <w:t>соглашения, заключаемые между органами местного самоуправления подлежат</w:t>
      </w:r>
      <w:proofErr w:type="gramEnd"/>
      <w:r w:rsidR="0028113E">
        <w:rPr>
          <w:rFonts w:ascii="Arial" w:hAnsi="Arial" w:cs="Arial"/>
          <w:lang w:eastAsia="ru-RU"/>
        </w:rPr>
        <w:t xml:space="preserve"> официальному обнародованию.</w:t>
      </w:r>
    </w:p>
    <w:p w:rsidR="0028113E" w:rsidRDefault="0028113E" w:rsidP="0028113E">
      <w:pPr>
        <w:suppressAutoHyphens w:val="0"/>
        <w:autoSpaceDE w:val="0"/>
        <w:autoSpaceDN w:val="0"/>
        <w:adjustRightInd w:val="0"/>
        <w:ind w:firstLine="540"/>
        <w:jc w:val="both"/>
        <w:rPr>
          <w:rFonts w:ascii="Arial" w:hAnsi="Arial" w:cs="Arial"/>
          <w:lang w:eastAsia="ru-RU"/>
        </w:rPr>
      </w:pPr>
      <w:r>
        <w:rPr>
          <w:rFonts w:ascii="Arial" w:hAnsi="Arial" w:cs="Arial"/>
          <w:lang w:eastAsia="ru-RU"/>
        </w:rPr>
        <w:t>Иные муниципальные правовые акты подлежат официальному обнародованию в случаях, предусмотренных федеральными законами, законами Орловской области, настоящим Уставом, решениями районного Совета народных депутатов либо самими муниципальными правовыми актами.</w:t>
      </w:r>
    </w:p>
    <w:p w:rsidR="0028113E" w:rsidRDefault="008C7ED7" w:rsidP="0028113E">
      <w:pPr>
        <w:suppressAutoHyphens w:val="0"/>
        <w:autoSpaceDE w:val="0"/>
        <w:autoSpaceDN w:val="0"/>
        <w:adjustRightInd w:val="0"/>
        <w:ind w:firstLine="540"/>
        <w:jc w:val="both"/>
        <w:rPr>
          <w:rFonts w:ascii="Arial" w:hAnsi="Arial" w:cs="Arial"/>
          <w:lang w:eastAsia="ru-RU"/>
        </w:rPr>
      </w:pPr>
      <w:r>
        <w:rPr>
          <w:rFonts w:ascii="Arial" w:hAnsi="Arial" w:cs="Arial"/>
          <w:lang w:eastAsia="ru-RU"/>
        </w:rPr>
        <w:t>6</w:t>
      </w:r>
      <w:r w:rsidR="0028113E">
        <w:rPr>
          <w:rFonts w:ascii="Arial" w:hAnsi="Arial" w:cs="Arial"/>
          <w:lang w:eastAsia="ru-RU"/>
        </w:rPr>
        <w:t xml:space="preserve">. </w:t>
      </w:r>
      <w:proofErr w:type="gramStart"/>
      <w:r w:rsidR="0028113E">
        <w:rPr>
          <w:rFonts w:ascii="Arial" w:hAnsi="Arial" w:cs="Arial"/>
          <w:lang w:eastAsia="ru-RU"/>
        </w:rPr>
        <w:t>Муниципальные правовые акты, подлежащие официальному обнародованию, должны быть официально обнародованы не позднее 10 дней со дня их принятии (издания), если иное не установлено федеральными законами, настоящим Уставом либо самими муниципальными правовыми актами.</w:t>
      </w:r>
      <w:proofErr w:type="gramEnd"/>
    </w:p>
    <w:p w:rsidR="0028113E" w:rsidRDefault="008C7ED7" w:rsidP="0028113E">
      <w:pPr>
        <w:suppressAutoHyphens w:val="0"/>
        <w:autoSpaceDE w:val="0"/>
        <w:autoSpaceDN w:val="0"/>
        <w:adjustRightInd w:val="0"/>
        <w:ind w:firstLine="540"/>
        <w:jc w:val="both"/>
        <w:rPr>
          <w:rFonts w:ascii="Arial" w:hAnsi="Arial" w:cs="Arial"/>
          <w:lang w:eastAsia="ru-RU"/>
        </w:rPr>
      </w:pPr>
      <w:r>
        <w:rPr>
          <w:rFonts w:ascii="Arial" w:hAnsi="Arial" w:cs="Arial"/>
          <w:lang w:eastAsia="ru-RU"/>
        </w:rPr>
        <w:t>7</w:t>
      </w:r>
      <w:r w:rsidR="0028113E">
        <w:rPr>
          <w:rFonts w:ascii="Arial" w:hAnsi="Arial" w:cs="Arial"/>
          <w:lang w:eastAsia="ru-RU"/>
        </w:rPr>
        <w:t>. Муниципальные правовые акты, подлежащие официальному обнародованию, вступают в силу на следующий день после дня их официального обнародования, если иной срок вступления их в силу неустановлен федеральным законом, законом Орловской области, настоящим Уставом, либо самими муниципальными правовыми актами.</w:t>
      </w:r>
    </w:p>
    <w:p w:rsidR="0028113E" w:rsidRDefault="0028113E" w:rsidP="0028113E">
      <w:pPr>
        <w:suppressAutoHyphens w:val="0"/>
        <w:autoSpaceDE w:val="0"/>
        <w:autoSpaceDN w:val="0"/>
        <w:adjustRightInd w:val="0"/>
        <w:ind w:firstLine="540"/>
        <w:jc w:val="both"/>
        <w:rPr>
          <w:rFonts w:ascii="Arial" w:hAnsi="Arial" w:cs="Arial"/>
          <w:lang w:eastAsia="ru-RU"/>
        </w:rPr>
      </w:pPr>
      <w:r>
        <w:rPr>
          <w:rFonts w:ascii="Arial" w:hAnsi="Arial" w:cs="Arial"/>
          <w:lang w:eastAsia="ru-RU"/>
        </w:rPr>
        <w:t>Иные муниципальные правовые акты вступают в силу со дня их подписания, если иной срок вступления их в силу не установлен федеральным законом, законом Орловской области, настоящим Уставом либо самими муниципальными правовыми актами.</w:t>
      </w:r>
    </w:p>
    <w:p w:rsidR="0028113E" w:rsidRDefault="008C7ED7" w:rsidP="0028113E">
      <w:pPr>
        <w:suppressAutoHyphens w:val="0"/>
        <w:autoSpaceDE w:val="0"/>
        <w:autoSpaceDN w:val="0"/>
        <w:adjustRightInd w:val="0"/>
        <w:ind w:firstLine="540"/>
        <w:jc w:val="both"/>
        <w:rPr>
          <w:rFonts w:ascii="Arial" w:hAnsi="Arial" w:cs="Arial"/>
          <w:lang w:eastAsia="ru-RU"/>
        </w:rPr>
      </w:pPr>
      <w:r>
        <w:rPr>
          <w:rFonts w:ascii="Arial" w:hAnsi="Arial" w:cs="Arial"/>
          <w:lang w:eastAsia="ru-RU"/>
        </w:rPr>
        <w:t>8</w:t>
      </w:r>
      <w:r w:rsidR="0028113E">
        <w:rPr>
          <w:rFonts w:ascii="Arial" w:hAnsi="Arial" w:cs="Arial"/>
          <w:lang w:eastAsia="ru-RU"/>
        </w:rPr>
        <w:t>. Официальным обнародованием (официальным опубликованием) муниципальных правовых актов или соглашений, заключенных между органами местно</w:t>
      </w:r>
      <w:r w:rsidR="00F04E73">
        <w:rPr>
          <w:rFonts w:ascii="Arial" w:hAnsi="Arial" w:cs="Arial"/>
          <w:lang w:eastAsia="ru-RU"/>
        </w:rPr>
        <w:t>го</w:t>
      </w:r>
      <w:r w:rsidR="0028113E">
        <w:rPr>
          <w:rFonts w:ascii="Arial" w:hAnsi="Arial" w:cs="Arial"/>
          <w:lang w:eastAsia="ru-RU"/>
        </w:rPr>
        <w:t xml:space="preserve"> самоуправления, считается первая публикация их полного текста в </w:t>
      </w:r>
      <w:r>
        <w:rPr>
          <w:rFonts w:ascii="Arial" w:hAnsi="Arial" w:cs="Arial"/>
          <w:lang w:eastAsia="ru-RU"/>
        </w:rPr>
        <w:lastRenderedPageBreak/>
        <w:t xml:space="preserve">официальном печатном средстве массовой информации органов местного самоуправления района - </w:t>
      </w:r>
      <w:r w:rsidR="0028113E">
        <w:rPr>
          <w:rFonts w:ascii="Arial" w:hAnsi="Arial" w:cs="Arial"/>
          <w:lang w:eastAsia="ru-RU"/>
        </w:rPr>
        <w:t>газете «Ливенский край».</w:t>
      </w:r>
    </w:p>
    <w:p w:rsidR="0028113E" w:rsidRDefault="008C7ED7" w:rsidP="0028113E">
      <w:pPr>
        <w:suppressAutoHyphens w:val="0"/>
        <w:autoSpaceDE w:val="0"/>
        <w:autoSpaceDN w:val="0"/>
        <w:adjustRightInd w:val="0"/>
        <w:jc w:val="both"/>
        <w:rPr>
          <w:rFonts w:ascii="Arial" w:hAnsi="Arial" w:cs="Arial"/>
          <w:lang w:eastAsia="ru-RU"/>
        </w:rPr>
      </w:pPr>
      <w:r>
        <w:rPr>
          <w:rFonts w:ascii="Arial" w:hAnsi="Arial" w:cs="Arial"/>
          <w:lang w:eastAsia="ru-RU"/>
        </w:rPr>
        <w:t xml:space="preserve">         9</w:t>
      </w:r>
      <w:r w:rsidR="0028113E">
        <w:rPr>
          <w:rFonts w:ascii="Arial" w:hAnsi="Arial" w:cs="Arial"/>
          <w:lang w:eastAsia="ru-RU"/>
        </w:rPr>
        <w:t>. Дополнительным источником обнародования муниципальных правовых актов муниципального образования является:</w:t>
      </w:r>
    </w:p>
    <w:p w:rsidR="0028113E" w:rsidRDefault="0028113E" w:rsidP="0028113E">
      <w:pPr>
        <w:suppressAutoHyphens w:val="0"/>
        <w:autoSpaceDE w:val="0"/>
        <w:autoSpaceDN w:val="0"/>
        <w:adjustRightInd w:val="0"/>
        <w:jc w:val="both"/>
        <w:rPr>
          <w:rFonts w:ascii="Arial" w:hAnsi="Arial" w:cs="Arial"/>
          <w:lang w:eastAsia="ru-RU"/>
        </w:rPr>
      </w:pPr>
      <w:r>
        <w:rPr>
          <w:rFonts w:ascii="Arial" w:hAnsi="Arial" w:cs="Arial"/>
          <w:lang w:eastAsia="ru-RU"/>
        </w:rPr>
        <w:t xml:space="preserve">         - размещение на официальном </w:t>
      </w:r>
      <w:proofErr w:type="gramStart"/>
      <w:r>
        <w:rPr>
          <w:rFonts w:ascii="Arial" w:hAnsi="Arial" w:cs="Arial"/>
          <w:lang w:eastAsia="ru-RU"/>
        </w:rPr>
        <w:t>сайте</w:t>
      </w:r>
      <w:proofErr w:type="gramEnd"/>
      <w:r>
        <w:rPr>
          <w:rFonts w:ascii="Arial" w:hAnsi="Arial" w:cs="Arial"/>
          <w:lang w:eastAsia="ru-RU"/>
        </w:rPr>
        <w:t xml:space="preserve"> администрации Ливенского района в информационно – телекоммуникационной сети «Интернет» (</w:t>
      </w:r>
      <w:hyperlink r:id="rId36" w:history="1">
        <w:r w:rsidRPr="00955DC1">
          <w:rPr>
            <w:rStyle w:val="af"/>
            <w:rFonts w:ascii="Arial" w:hAnsi="Arial" w:cs="Arial"/>
            <w:lang w:val="en-US" w:eastAsia="ru-RU"/>
          </w:rPr>
          <w:t>https</w:t>
        </w:r>
        <w:r w:rsidRPr="00955DC1">
          <w:rPr>
            <w:rStyle w:val="af"/>
            <w:rFonts w:ascii="Arial" w:hAnsi="Arial" w:cs="Arial"/>
            <w:lang w:eastAsia="ru-RU"/>
          </w:rPr>
          <w:t>://</w:t>
        </w:r>
        <w:r w:rsidRPr="00955DC1">
          <w:rPr>
            <w:rStyle w:val="af"/>
            <w:rFonts w:ascii="Arial" w:hAnsi="Arial" w:cs="Arial"/>
            <w:lang w:val="en-US" w:eastAsia="ru-RU"/>
          </w:rPr>
          <w:t>www</w:t>
        </w:r>
        <w:r w:rsidRPr="00955DC1">
          <w:rPr>
            <w:rStyle w:val="af"/>
            <w:rFonts w:ascii="Arial" w:hAnsi="Arial" w:cs="Arial"/>
            <w:lang w:eastAsia="ru-RU"/>
          </w:rPr>
          <w:t>.</w:t>
        </w:r>
        <w:proofErr w:type="spellStart"/>
        <w:r w:rsidRPr="00955DC1">
          <w:rPr>
            <w:rStyle w:val="af"/>
            <w:rFonts w:ascii="Arial" w:hAnsi="Arial" w:cs="Arial"/>
            <w:lang w:val="en-US" w:eastAsia="ru-RU"/>
          </w:rPr>
          <w:t>adm</w:t>
        </w:r>
        <w:proofErr w:type="spellEnd"/>
        <w:r w:rsidRPr="00955DC1">
          <w:rPr>
            <w:rStyle w:val="af"/>
            <w:rFonts w:ascii="Arial" w:hAnsi="Arial" w:cs="Arial"/>
            <w:lang w:eastAsia="ru-RU"/>
          </w:rPr>
          <w:t>-</w:t>
        </w:r>
        <w:proofErr w:type="spellStart"/>
        <w:r w:rsidRPr="00955DC1">
          <w:rPr>
            <w:rStyle w:val="af"/>
            <w:rFonts w:ascii="Arial" w:hAnsi="Arial" w:cs="Arial"/>
            <w:lang w:val="en-US" w:eastAsia="ru-RU"/>
          </w:rPr>
          <w:t>livr</w:t>
        </w:r>
        <w:proofErr w:type="spellEnd"/>
        <w:r w:rsidRPr="00955DC1">
          <w:rPr>
            <w:rStyle w:val="af"/>
            <w:rFonts w:ascii="Arial" w:hAnsi="Arial" w:cs="Arial"/>
            <w:lang w:eastAsia="ru-RU"/>
          </w:rPr>
          <w:t>.</w:t>
        </w:r>
        <w:proofErr w:type="spellStart"/>
        <w:r w:rsidRPr="00955DC1">
          <w:rPr>
            <w:rStyle w:val="af"/>
            <w:rFonts w:ascii="Arial" w:hAnsi="Arial" w:cs="Arial"/>
            <w:lang w:val="en-US" w:eastAsia="ru-RU"/>
          </w:rPr>
          <w:t>ru</w:t>
        </w:r>
        <w:proofErr w:type="spellEnd"/>
      </w:hyperlink>
      <w:r>
        <w:rPr>
          <w:rFonts w:ascii="Arial" w:hAnsi="Arial" w:cs="Arial"/>
          <w:lang w:eastAsia="ru-RU"/>
        </w:rPr>
        <w:t>);</w:t>
      </w:r>
    </w:p>
    <w:p w:rsidR="0028113E" w:rsidRDefault="008C7ED7" w:rsidP="0028113E">
      <w:pPr>
        <w:suppressAutoHyphens w:val="0"/>
        <w:autoSpaceDE w:val="0"/>
        <w:autoSpaceDN w:val="0"/>
        <w:adjustRightInd w:val="0"/>
        <w:jc w:val="both"/>
        <w:rPr>
          <w:rFonts w:ascii="Arial" w:hAnsi="Arial" w:cs="Arial"/>
          <w:lang w:eastAsia="ru-RU"/>
        </w:rPr>
      </w:pPr>
      <w:r>
        <w:rPr>
          <w:rFonts w:ascii="Arial" w:hAnsi="Arial" w:cs="Arial"/>
          <w:lang w:eastAsia="ru-RU"/>
        </w:rPr>
        <w:t xml:space="preserve">        10</w:t>
      </w:r>
      <w:r w:rsidR="0028113E">
        <w:rPr>
          <w:rFonts w:ascii="Arial" w:hAnsi="Arial" w:cs="Arial"/>
          <w:lang w:eastAsia="ru-RU"/>
        </w:rPr>
        <w:t xml:space="preserve">. </w:t>
      </w:r>
      <w:proofErr w:type="gramStart"/>
      <w:r w:rsidR="0028113E">
        <w:rPr>
          <w:rFonts w:ascii="Arial" w:hAnsi="Arial" w:cs="Arial"/>
          <w:lang w:eastAsia="ru-RU"/>
        </w:rPr>
        <w:t>Перечень периодических печатных изданий, сетевых изданий с указанием доменных имен соответствующих сайтов в информаци</w:t>
      </w:r>
      <w:r>
        <w:rPr>
          <w:rFonts w:ascii="Arial" w:hAnsi="Arial" w:cs="Arial"/>
          <w:lang w:eastAsia="ru-RU"/>
        </w:rPr>
        <w:t>онно-телекоммуникационной сети «Интернет»</w:t>
      </w:r>
      <w:r w:rsidR="0028113E">
        <w:rPr>
          <w:rFonts w:ascii="Arial" w:hAnsi="Arial" w:cs="Arial"/>
          <w:lang w:eastAsia="ru-RU"/>
        </w:rPr>
        <w:t xml:space="preserve">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района.</w:t>
      </w:r>
      <w:proofErr w:type="gramEnd"/>
    </w:p>
    <w:p w:rsidR="0028113E" w:rsidRPr="005A7606" w:rsidRDefault="0028113E" w:rsidP="0028113E">
      <w:pPr>
        <w:suppressAutoHyphens w:val="0"/>
        <w:autoSpaceDE w:val="0"/>
        <w:autoSpaceDN w:val="0"/>
        <w:adjustRightInd w:val="0"/>
        <w:jc w:val="both"/>
        <w:rPr>
          <w:rFonts w:ascii="Arial" w:hAnsi="Arial" w:cs="Arial"/>
          <w:bCs/>
          <w:lang w:bidi="ru-RU"/>
        </w:rPr>
      </w:pPr>
      <w:r>
        <w:rPr>
          <w:rFonts w:ascii="Arial" w:hAnsi="Arial" w:cs="Arial"/>
          <w:lang w:eastAsia="ru-RU"/>
        </w:rPr>
        <w:t xml:space="preserve">          12.</w:t>
      </w:r>
      <w:r w:rsidRPr="003C3255">
        <w:rPr>
          <w:sz w:val="28"/>
          <w:szCs w:val="28"/>
        </w:rPr>
        <w:t xml:space="preserve"> </w:t>
      </w:r>
      <w:proofErr w:type="gramStart"/>
      <w:r w:rsidRPr="003C3255">
        <w:rPr>
          <w:rFonts w:ascii="Arial" w:hAnsi="Arial" w:cs="Arial"/>
        </w:rPr>
        <w:t xml:space="preserve">Тексты проектов муниципальных правовых актов, </w:t>
      </w:r>
      <w:r w:rsidRPr="003C3255">
        <w:rPr>
          <w:rFonts w:ascii="Arial" w:hAnsi="Arial" w:cs="Arial"/>
          <w:bCs/>
          <w:lang w:bidi="ru-RU"/>
        </w:rPr>
        <w:t xml:space="preserve">муниципальные правовые акты, изданные органами местного самоуправления, а также иная информация о деятельности органов местного самоуправления, предусмотренная статьей 13 Федерального закона от 09.02.2009 № 8-ФЗ «Об обеспечении доступа к информации о деятельности государственных органов и органов местного самоуправления», подлежат </w:t>
      </w:r>
      <w:r w:rsidRPr="003C3255">
        <w:rPr>
          <w:rFonts w:ascii="Arial" w:hAnsi="Arial" w:cs="Arial"/>
        </w:rPr>
        <w:t>размещению на официальном сайте</w:t>
      </w:r>
      <w:r w:rsidR="008C7ED7">
        <w:rPr>
          <w:rFonts w:ascii="Arial" w:hAnsi="Arial" w:cs="Arial"/>
        </w:rPr>
        <w:t xml:space="preserve"> администрации Ливенского</w:t>
      </w:r>
      <w:r w:rsidRPr="003C3255">
        <w:rPr>
          <w:rFonts w:ascii="Arial" w:hAnsi="Arial" w:cs="Arial"/>
        </w:rPr>
        <w:t xml:space="preserve"> района</w:t>
      </w:r>
      <w:r w:rsidRPr="003C3255">
        <w:rPr>
          <w:rFonts w:ascii="Arial" w:hAnsi="Arial" w:cs="Arial"/>
          <w:bCs/>
          <w:lang w:bidi="ru-RU"/>
        </w:rPr>
        <w:t xml:space="preserve"> в информационно-телекоммуникационной сети «Интернет»</w:t>
      </w:r>
      <w:r w:rsidRPr="003C3255">
        <w:rPr>
          <w:rFonts w:ascii="Arial" w:hAnsi="Arial" w:cs="Arial"/>
        </w:rPr>
        <w:t xml:space="preserve"> (</w:t>
      </w:r>
      <w:r>
        <w:rPr>
          <w:rFonts w:ascii="Arial" w:hAnsi="Arial" w:cs="Arial"/>
          <w:lang w:val="en-US" w:eastAsia="ru-RU"/>
        </w:rPr>
        <w:t>https</w:t>
      </w:r>
      <w:r w:rsidRPr="00D623F1">
        <w:rPr>
          <w:rFonts w:ascii="Arial" w:hAnsi="Arial" w:cs="Arial"/>
          <w:lang w:eastAsia="ru-RU"/>
        </w:rPr>
        <w:t>://</w:t>
      </w:r>
      <w:r>
        <w:rPr>
          <w:rFonts w:ascii="Arial" w:hAnsi="Arial" w:cs="Arial"/>
          <w:lang w:val="en-US" w:eastAsia="ru-RU"/>
        </w:rPr>
        <w:t>www</w:t>
      </w:r>
      <w:r w:rsidRPr="00D623F1">
        <w:rPr>
          <w:rFonts w:ascii="Arial" w:hAnsi="Arial" w:cs="Arial"/>
          <w:lang w:eastAsia="ru-RU"/>
        </w:rPr>
        <w:t>.</w:t>
      </w:r>
      <w:proofErr w:type="spellStart"/>
      <w:r>
        <w:rPr>
          <w:rFonts w:ascii="Arial" w:hAnsi="Arial" w:cs="Arial"/>
          <w:lang w:val="en-US" w:eastAsia="ru-RU"/>
        </w:rPr>
        <w:t>adm</w:t>
      </w:r>
      <w:proofErr w:type="spellEnd"/>
      <w:r w:rsidRPr="00D623F1">
        <w:rPr>
          <w:rFonts w:ascii="Arial" w:hAnsi="Arial" w:cs="Arial"/>
          <w:lang w:eastAsia="ru-RU"/>
        </w:rPr>
        <w:t>-</w:t>
      </w:r>
      <w:proofErr w:type="spellStart"/>
      <w:r>
        <w:rPr>
          <w:rFonts w:ascii="Arial" w:hAnsi="Arial" w:cs="Arial"/>
          <w:lang w:val="en-US" w:eastAsia="ru-RU"/>
        </w:rPr>
        <w:t>livr</w:t>
      </w:r>
      <w:proofErr w:type="spellEnd"/>
      <w:r w:rsidRPr="00D623F1">
        <w:rPr>
          <w:rFonts w:ascii="Arial" w:hAnsi="Arial" w:cs="Arial"/>
          <w:lang w:eastAsia="ru-RU"/>
        </w:rPr>
        <w:t>.</w:t>
      </w:r>
      <w:proofErr w:type="spellStart"/>
      <w:r>
        <w:rPr>
          <w:rFonts w:ascii="Arial" w:hAnsi="Arial" w:cs="Arial"/>
          <w:lang w:val="en-US" w:eastAsia="ru-RU"/>
        </w:rPr>
        <w:t>ru</w:t>
      </w:r>
      <w:proofErr w:type="spellEnd"/>
      <w:r w:rsidRPr="003C3255">
        <w:rPr>
          <w:rFonts w:ascii="Arial" w:hAnsi="Arial" w:cs="Arial"/>
        </w:rPr>
        <w:t>) с учетом</w:t>
      </w:r>
      <w:proofErr w:type="gramEnd"/>
      <w:r w:rsidRPr="003C3255">
        <w:rPr>
          <w:rFonts w:ascii="Arial" w:hAnsi="Arial" w:cs="Arial"/>
        </w:rPr>
        <w:t xml:space="preserve"> требований, установленных указанным </w:t>
      </w:r>
      <w:r w:rsidRPr="003C3255">
        <w:rPr>
          <w:rFonts w:ascii="Arial" w:hAnsi="Arial" w:cs="Arial"/>
          <w:bCs/>
          <w:lang w:bidi="ru-RU"/>
        </w:rPr>
        <w:t>Федеральным законом</w:t>
      </w:r>
      <w:proofErr w:type="gramStart"/>
      <w:r w:rsidRPr="003C3255">
        <w:rPr>
          <w:rFonts w:ascii="Arial" w:hAnsi="Arial" w:cs="Arial"/>
          <w:bCs/>
          <w:lang w:bidi="ru-RU"/>
        </w:rPr>
        <w:t>.</w:t>
      </w:r>
      <w:r>
        <w:rPr>
          <w:rFonts w:ascii="Arial" w:hAnsi="Arial" w:cs="Arial"/>
          <w:bCs/>
          <w:lang w:bidi="ru-RU"/>
        </w:rPr>
        <w:t>».</w:t>
      </w:r>
      <w:proofErr w:type="gramEnd"/>
    </w:p>
    <w:p w:rsidR="00641170" w:rsidRDefault="0028113E" w:rsidP="0028113E">
      <w:pPr>
        <w:autoSpaceDE w:val="0"/>
        <w:jc w:val="both"/>
        <w:rPr>
          <w:rFonts w:ascii="Arial" w:hAnsi="Arial" w:cs="Arial"/>
          <w:bCs/>
          <w:lang w:bidi="ru-RU"/>
        </w:rPr>
      </w:pPr>
      <w:r>
        <w:rPr>
          <w:rFonts w:ascii="Arial" w:hAnsi="Arial" w:cs="Arial"/>
          <w:bCs/>
          <w:lang w:bidi="ru-RU"/>
        </w:rPr>
        <w:t xml:space="preserve">         1.13</w:t>
      </w:r>
      <w:r w:rsidR="00641170">
        <w:rPr>
          <w:rFonts w:ascii="Arial" w:hAnsi="Arial" w:cs="Arial"/>
          <w:bCs/>
          <w:lang w:bidi="ru-RU"/>
        </w:rPr>
        <w:t xml:space="preserve">. </w:t>
      </w:r>
      <w:r w:rsidR="0055004D">
        <w:rPr>
          <w:rFonts w:ascii="Arial" w:hAnsi="Arial" w:cs="Arial"/>
          <w:bCs/>
          <w:lang w:bidi="ru-RU"/>
        </w:rPr>
        <w:t>Часть 2</w:t>
      </w:r>
      <w:r w:rsidR="00641170">
        <w:rPr>
          <w:rFonts w:ascii="Arial" w:hAnsi="Arial" w:cs="Arial"/>
          <w:bCs/>
          <w:lang w:bidi="ru-RU"/>
        </w:rPr>
        <w:t xml:space="preserve"> статье 74</w:t>
      </w:r>
      <w:proofErr w:type="gramStart"/>
      <w:r w:rsidR="0055004D">
        <w:rPr>
          <w:rFonts w:ascii="Arial" w:hAnsi="Arial" w:cs="Arial"/>
          <w:bCs/>
          <w:lang w:bidi="ru-RU"/>
        </w:rPr>
        <w:t xml:space="preserve"> </w:t>
      </w:r>
      <w:r w:rsidR="00641170">
        <w:rPr>
          <w:rFonts w:ascii="Arial" w:hAnsi="Arial" w:cs="Arial"/>
          <w:bCs/>
          <w:lang w:bidi="ru-RU"/>
        </w:rPr>
        <w:t>:</w:t>
      </w:r>
      <w:proofErr w:type="gramEnd"/>
    </w:p>
    <w:p w:rsidR="0055004D" w:rsidRDefault="00641170" w:rsidP="0055004D">
      <w:pPr>
        <w:suppressAutoHyphens w:val="0"/>
        <w:autoSpaceDE w:val="0"/>
        <w:autoSpaceDN w:val="0"/>
        <w:adjustRightInd w:val="0"/>
        <w:jc w:val="both"/>
        <w:rPr>
          <w:rFonts w:ascii="Arial" w:hAnsi="Arial" w:cs="Arial"/>
          <w:lang w:eastAsia="ru-RU"/>
        </w:rPr>
      </w:pPr>
      <w:r>
        <w:rPr>
          <w:rFonts w:ascii="Arial" w:hAnsi="Arial" w:cs="Arial"/>
          <w:bCs/>
          <w:lang w:bidi="ru-RU"/>
        </w:rPr>
        <w:t xml:space="preserve">         1) </w:t>
      </w:r>
      <w:r>
        <w:rPr>
          <w:rFonts w:ascii="Arial" w:hAnsi="Arial" w:cs="Arial"/>
          <w:lang w:eastAsia="ru-RU"/>
        </w:rPr>
        <w:t>дополнить пунктом 4.1 следующего содержания:</w:t>
      </w:r>
    </w:p>
    <w:p w:rsidR="00641170" w:rsidRDefault="00641170" w:rsidP="0055004D">
      <w:pPr>
        <w:suppressAutoHyphens w:val="0"/>
        <w:autoSpaceDE w:val="0"/>
        <w:autoSpaceDN w:val="0"/>
        <w:adjustRightInd w:val="0"/>
        <w:jc w:val="both"/>
        <w:rPr>
          <w:rFonts w:ascii="Arial" w:hAnsi="Arial" w:cs="Arial"/>
          <w:lang w:eastAsia="ru-RU"/>
        </w:rPr>
      </w:pPr>
      <w:r>
        <w:rPr>
          <w:rFonts w:ascii="Arial" w:hAnsi="Arial" w:cs="Arial"/>
          <w:lang w:eastAsia="ru-RU"/>
        </w:rPr>
        <w:t>«4.1) приобретение им статуса иностранного агента</w:t>
      </w:r>
      <w:proofErr w:type="gramStart"/>
      <w:r>
        <w:rPr>
          <w:rFonts w:ascii="Arial" w:hAnsi="Arial" w:cs="Arial"/>
          <w:lang w:eastAsia="ru-RU"/>
        </w:rPr>
        <w:t>;»</w:t>
      </w:r>
      <w:proofErr w:type="gramEnd"/>
      <w:r>
        <w:rPr>
          <w:rFonts w:ascii="Arial" w:hAnsi="Arial" w:cs="Arial"/>
          <w:lang w:eastAsia="ru-RU"/>
        </w:rPr>
        <w:t>;</w:t>
      </w:r>
    </w:p>
    <w:p w:rsidR="0055004D" w:rsidRDefault="0055004D" w:rsidP="0055004D">
      <w:pPr>
        <w:suppressAutoHyphens w:val="0"/>
        <w:autoSpaceDE w:val="0"/>
        <w:autoSpaceDN w:val="0"/>
        <w:adjustRightInd w:val="0"/>
        <w:jc w:val="both"/>
        <w:rPr>
          <w:rFonts w:ascii="Arial" w:hAnsi="Arial" w:cs="Arial"/>
          <w:lang w:eastAsia="ru-RU"/>
        </w:rPr>
      </w:pPr>
      <w:r>
        <w:rPr>
          <w:rFonts w:ascii="Arial" w:hAnsi="Arial" w:cs="Arial"/>
          <w:lang w:eastAsia="ru-RU"/>
        </w:rPr>
        <w:t xml:space="preserve">         </w:t>
      </w:r>
      <w:r w:rsidR="00641170">
        <w:rPr>
          <w:rFonts w:ascii="Arial" w:hAnsi="Arial" w:cs="Arial"/>
          <w:lang w:eastAsia="ru-RU"/>
        </w:rPr>
        <w:t>2</w:t>
      </w:r>
      <w:r>
        <w:rPr>
          <w:rFonts w:ascii="Arial" w:hAnsi="Arial" w:cs="Arial"/>
          <w:lang w:eastAsia="ru-RU"/>
        </w:rPr>
        <w:t xml:space="preserve">) </w:t>
      </w:r>
      <w:r w:rsidR="00641170">
        <w:rPr>
          <w:rFonts w:ascii="Arial" w:hAnsi="Arial" w:cs="Arial"/>
          <w:lang w:eastAsia="ru-RU"/>
        </w:rPr>
        <w:t>дополнить пунктом 6 следующего содержания:</w:t>
      </w:r>
    </w:p>
    <w:p w:rsidR="00641170" w:rsidRPr="0055004D" w:rsidRDefault="0055004D" w:rsidP="00673233">
      <w:pPr>
        <w:suppressAutoHyphens w:val="0"/>
        <w:autoSpaceDE w:val="0"/>
        <w:autoSpaceDN w:val="0"/>
        <w:adjustRightInd w:val="0"/>
        <w:jc w:val="both"/>
        <w:rPr>
          <w:rFonts w:ascii="Arial" w:hAnsi="Arial" w:cs="Arial"/>
          <w:lang w:eastAsia="ru-RU"/>
        </w:rPr>
      </w:pPr>
      <w:r>
        <w:rPr>
          <w:rFonts w:ascii="Arial" w:hAnsi="Arial" w:cs="Arial"/>
          <w:lang w:eastAsia="ru-RU"/>
        </w:rPr>
        <w:t>«</w:t>
      </w:r>
      <w:r w:rsidR="00641170">
        <w:rPr>
          <w:rFonts w:ascii="Arial" w:hAnsi="Arial" w:cs="Arial"/>
          <w:lang w:eastAsia="ru-RU"/>
        </w:rPr>
        <w:t xml:space="preserve">6) </w:t>
      </w:r>
      <w:proofErr w:type="gramStart"/>
      <w:r w:rsidR="00641170">
        <w:rPr>
          <w:rFonts w:ascii="Arial" w:hAnsi="Arial" w:cs="Arial"/>
          <w:lang w:eastAsia="ru-RU"/>
        </w:rPr>
        <w:t>систематическое</w:t>
      </w:r>
      <w:proofErr w:type="gramEnd"/>
      <w:r w:rsidR="00641170">
        <w:rPr>
          <w:rFonts w:ascii="Arial" w:hAnsi="Arial" w:cs="Arial"/>
          <w:lang w:eastAsia="ru-RU"/>
        </w:rPr>
        <w:t xml:space="preserve"> </w:t>
      </w:r>
      <w:proofErr w:type="spellStart"/>
      <w:r w:rsidR="00641170">
        <w:rPr>
          <w:rFonts w:ascii="Arial" w:hAnsi="Arial" w:cs="Arial"/>
          <w:lang w:eastAsia="ru-RU"/>
        </w:rPr>
        <w:t>недостижение</w:t>
      </w:r>
      <w:proofErr w:type="spellEnd"/>
      <w:r w:rsidR="00641170">
        <w:rPr>
          <w:rFonts w:ascii="Arial" w:hAnsi="Arial" w:cs="Arial"/>
          <w:lang w:eastAsia="ru-RU"/>
        </w:rPr>
        <w:t xml:space="preserve"> показателей для оценки эффективности деятельности о</w:t>
      </w:r>
      <w:r>
        <w:rPr>
          <w:rFonts w:ascii="Arial" w:hAnsi="Arial" w:cs="Arial"/>
          <w:lang w:eastAsia="ru-RU"/>
        </w:rPr>
        <w:t>рганов местного самоуправления.»</w:t>
      </w:r>
      <w:r w:rsidR="00641170">
        <w:rPr>
          <w:rFonts w:ascii="Arial" w:hAnsi="Arial" w:cs="Arial"/>
          <w:lang w:eastAsia="ru-RU"/>
        </w:rPr>
        <w:t>;</w:t>
      </w:r>
    </w:p>
    <w:p w:rsidR="004B1BAD" w:rsidRPr="00C572D1" w:rsidRDefault="00BA22E0" w:rsidP="004B1BAD">
      <w:pPr>
        <w:suppressAutoHyphens w:val="0"/>
        <w:autoSpaceDE w:val="0"/>
        <w:autoSpaceDN w:val="0"/>
        <w:adjustRightInd w:val="0"/>
        <w:ind w:firstLine="709"/>
        <w:jc w:val="both"/>
        <w:rPr>
          <w:rFonts w:ascii="Arial" w:hAnsi="Arial" w:cs="Arial"/>
          <w:lang w:eastAsia="ru-RU"/>
        </w:rPr>
      </w:pPr>
      <w:r>
        <w:rPr>
          <w:rFonts w:ascii="Arial" w:hAnsi="Arial" w:cs="Arial"/>
          <w:lang w:eastAsia="ru-RU"/>
        </w:rPr>
        <w:t>2</w:t>
      </w:r>
      <w:r w:rsidR="004B1BAD" w:rsidRPr="00C572D1">
        <w:rPr>
          <w:rFonts w:ascii="Arial" w:hAnsi="Arial" w:cs="Arial"/>
          <w:lang w:eastAsia="ru-RU"/>
        </w:rPr>
        <w:t xml:space="preserve">. Настоящее решение вступает в силу в порядке, определенном </w:t>
      </w:r>
      <w:hyperlink r:id="rId37" w:history="1">
        <w:r w:rsidR="004B1BAD" w:rsidRPr="00C572D1">
          <w:rPr>
            <w:rFonts w:ascii="Arial" w:hAnsi="Arial" w:cs="Arial"/>
            <w:lang w:eastAsia="ru-RU"/>
          </w:rPr>
          <w:t>Уставом</w:t>
        </w:r>
      </w:hyperlink>
      <w:r w:rsidR="004B1BAD" w:rsidRPr="00C572D1">
        <w:rPr>
          <w:rFonts w:ascii="Arial" w:hAnsi="Arial" w:cs="Arial"/>
          <w:lang w:eastAsia="ru-RU"/>
        </w:rPr>
        <w:t xml:space="preserve"> Ливенского района Орловской области.</w:t>
      </w:r>
    </w:p>
    <w:p w:rsidR="00673233" w:rsidRDefault="00673233" w:rsidP="00996D4C">
      <w:pPr>
        <w:suppressAutoHyphens w:val="0"/>
        <w:autoSpaceDE w:val="0"/>
        <w:autoSpaceDN w:val="0"/>
        <w:adjustRightInd w:val="0"/>
        <w:jc w:val="both"/>
        <w:rPr>
          <w:rFonts w:ascii="Arial" w:hAnsi="Arial" w:cs="Arial"/>
          <w:lang w:eastAsia="ru-RU"/>
        </w:rPr>
      </w:pPr>
    </w:p>
    <w:p w:rsidR="00541B81" w:rsidRDefault="00541B81" w:rsidP="00996D4C">
      <w:pPr>
        <w:suppressAutoHyphens w:val="0"/>
        <w:autoSpaceDE w:val="0"/>
        <w:autoSpaceDN w:val="0"/>
        <w:adjustRightInd w:val="0"/>
        <w:jc w:val="both"/>
        <w:rPr>
          <w:rFonts w:ascii="Arial" w:hAnsi="Arial" w:cs="Arial"/>
          <w:lang w:eastAsia="ru-RU"/>
        </w:rPr>
      </w:pPr>
    </w:p>
    <w:p w:rsidR="00541B81" w:rsidRPr="00AF596E" w:rsidRDefault="00541B81" w:rsidP="00996D4C">
      <w:pPr>
        <w:suppressAutoHyphens w:val="0"/>
        <w:autoSpaceDE w:val="0"/>
        <w:autoSpaceDN w:val="0"/>
        <w:adjustRightInd w:val="0"/>
        <w:jc w:val="both"/>
        <w:rPr>
          <w:rFonts w:ascii="Arial" w:hAnsi="Arial" w:cs="Arial"/>
          <w:lang w:eastAsia="ru-RU"/>
        </w:rPr>
      </w:pPr>
    </w:p>
    <w:p w:rsidR="00AF596E" w:rsidRPr="00AF596E" w:rsidRDefault="00AF596E" w:rsidP="004B1BAD">
      <w:pPr>
        <w:suppressAutoHyphens w:val="0"/>
        <w:autoSpaceDE w:val="0"/>
        <w:autoSpaceDN w:val="0"/>
        <w:adjustRightInd w:val="0"/>
        <w:jc w:val="both"/>
        <w:rPr>
          <w:rFonts w:ascii="Arial" w:hAnsi="Arial" w:cs="Arial"/>
          <w:lang w:eastAsia="ru-RU"/>
        </w:rPr>
      </w:pPr>
      <w:r w:rsidRPr="00AF596E">
        <w:rPr>
          <w:rFonts w:ascii="Arial" w:hAnsi="Arial" w:cs="Arial"/>
          <w:lang w:eastAsia="ru-RU"/>
        </w:rPr>
        <w:t xml:space="preserve">Председатель Ливенского </w:t>
      </w:r>
      <w:proofErr w:type="gramStart"/>
      <w:r w:rsidRPr="00AF596E">
        <w:rPr>
          <w:rFonts w:ascii="Arial" w:hAnsi="Arial" w:cs="Arial"/>
          <w:lang w:eastAsia="ru-RU"/>
        </w:rPr>
        <w:t>районного</w:t>
      </w:r>
      <w:proofErr w:type="gramEnd"/>
    </w:p>
    <w:p w:rsidR="00B7085A" w:rsidRDefault="00AF596E" w:rsidP="00673233">
      <w:pPr>
        <w:suppressAutoHyphens w:val="0"/>
        <w:autoSpaceDE w:val="0"/>
        <w:autoSpaceDN w:val="0"/>
        <w:adjustRightInd w:val="0"/>
        <w:jc w:val="both"/>
        <w:rPr>
          <w:rFonts w:ascii="Arial" w:hAnsi="Arial" w:cs="Arial"/>
          <w:lang w:eastAsia="ru-RU"/>
        </w:rPr>
      </w:pPr>
      <w:r w:rsidRPr="00AF596E">
        <w:rPr>
          <w:rFonts w:ascii="Arial" w:hAnsi="Arial" w:cs="Arial"/>
          <w:lang w:eastAsia="ru-RU"/>
        </w:rPr>
        <w:t>Совета народных депутатов</w:t>
      </w:r>
      <w:r w:rsidR="00F4378A">
        <w:rPr>
          <w:rFonts w:ascii="Arial" w:hAnsi="Arial" w:cs="Arial"/>
          <w:lang w:eastAsia="ru-RU"/>
        </w:rPr>
        <w:tab/>
      </w:r>
      <w:r w:rsidR="00F4378A">
        <w:rPr>
          <w:rFonts w:ascii="Arial" w:hAnsi="Arial" w:cs="Arial"/>
          <w:lang w:eastAsia="ru-RU"/>
        </w:rPr>
        <w:tab/>
      </w:r>
      <w:r w:rsidR="00F4378A">
        <w:rPr>
          <w:rFonts w:ascii="Arial" w:hAnsi="Arial" w:cs="Arial"/>
          <w:lang w:eastAsia="ru-RU"/>
        </w:rPr>
        <w:tab/>
      </w:r>
      <w:r w:rsidR="00F4378A">
        <w:rPr>
          <w:rFonts w:ascii="Arial" w:hAnsi="Arial" w:cs="Arial"/>
          <w:lang w:eastAsia="ru-RU"/>
        </w:rPr>
        <w:tab/>
      </w:r>
      <w:r w:rsidR="00F4378A">
        <w:rPr>
          <w:rFonts w:ascii="Arial" w:hAnsi="Arial" w:cs="Arial"/>
          <w:lang w:eastAsia="ru-RU"/>
        </w:rPr>
        <w:tab/>
      </w:r>
      <w:r w:rsidR="00F4378A">
        <w:rPr>
          <w:rFonts w:ascii="Arial" w:hAnsi="Arial" w:cs="Arial"/>
          <w:lang w:eastAsia="ru-RU"/>
        </w:rPr>
        <w:tab/>
      </w:r>
      <w:r w:rsidR="008E0BD8">
        <w:rPr>
          <w:rFonts w:ascii="Arial" w:hAnsi="Arial" w:cs="Arial"/>
          <w:lang w:eastAsia="ru-RU"/>
        </w:rPr>
        <w:t xml:space="preserve">     М.Н. Савенкова</w:t>
      </w:r>
      <w:r w:rsidR="004B1BAD">
        <w:rPr>
          <w:rFonts w:ascii="Arial" w:hAnsi="Arial" w:cs="Arial"/>
          <w:lang w:eastAsia="ru-RU"/>
        </w:rPr>
        <w:tab/>
        <w:t xml:space="preserve">   </w:t>
      </w:r>
    </w:p>
    <w:p w:rsidR="00673233" w:rsidRDefault="00673233" w:rsidP="00673233">
      <w:pPr>
        <w:suppressAutoHyphens w:val="0"/>
        <w:autoSpaceDE w:val="0"/>
        <w:autoSpaceDN w:val="0"/>
        <w:adjustRightInd w:val="0"/>
        <w:jc w:val="both"/>
        <w:rPr>
          <w:rFonts w:ascii="Arial" w:hAnsi="Arial" w:cs="Arial"/>
          <w:lang w:eastAsia="ru-RU"/>
        </w:rPr>
      </w:pPr>
    </w:p>
    <w:p w:rsidR="00673233" w:rsidRDefault="00673233" w:rsidP="00673233">
      <w:pPr>
        <w:suppressAutoHyphens w:val="0"/>
        <w:autoSpaceDE w:val="0"/>
        <w:autoSpaceDN w:val="0"/>
        <w:adjustRightInd w:val="0"/>
        <w:jc w:val="both"/>
        <w:rPr>
          <w:rFonts w:ascii="Arial" w:hAnsi="Arial" w:cs="Arial"/>
          <w:lang w:eastAsia="ru-RU"/>
        </w:rPr>
      </w:pPr>
    </w:p>
    <w:p w:rsidR="00673233" w:rsidRPr="00673233" w:rsidRDefault="00673233" w:rsidP="00673233">
      <w:pPr>
        <w:suppressAutoHyphens w:val="0"/>
        <w:autoSpaceDE w:val="0"/>
        <w:autoSpaceDN w:val="0"/>
        <w:adjustRightInd w:val="0"/>
        <w:jc w:val="both"/>
        <w:rPr>
          <w:rFonts w:ascii="Arial" w:hAnsi="Arial" w:cs="Arial"/>
          <w:lang w:eastAsia="ru-RU"/>
        </w:rPr>
      </w:pPr>
    </w:p>
    <w:p w:rsidR="005C36E7" w:rsidRPr="00442640" w:rsidRDefault="00F4378A" w:rsidP="00442640">
      <w:pPr>
        <w:suppressAutoHyphens w:val="0"/>
        <w:autoSpaceDE w:val="0"/>
        <w:autoSpaceDN w:val="0"/>
        <w:adjustRightInd w:val="0"/>
        <w:rPr>
          <w:rFonts w:ascii="Arial" w:hAnsi="Arial" w:cs="Arial"/>
          <w:lang w:eastAsia="ru-RU"/>
        </w:rPr>
      </w:pPr>
      <w:r>
        <w:rPr>
          <w:rFonts w:ascii="Arial" w:hAnsi="Arial" w:cs="Arial"/>
          <w:lang w:eastAsia="ru-RU"/>
        </w:rPr>
        <w:t>Глава района</w:t>
      </w:r>
      <w:r>
        <w:rPr>
          <w:rFonts w:ascii="Arial" w:hAnsi="Arial" w:cs="Arial"/>
          <w:lang w:eastAsia="ru-RU"/>
        </w:rPr>
        <w:tab/>
      </w:r>
      <w:r>
        <w:rPr>
          <w:rFonts w:ascii="Arial" w:hAnsi="Arial" w:cs="Arial"/>
          <w:lang w:eastAsia="ru-RU"/>
        </w:rPr>
        <w:tab/>
      </w:r>
      <w:r>
        <w:rPr>
          <w:rFonts w:ascii="Arial" w:hAnsi="Arial" w:cs="Arial"/>
          <w:lang w:eastAsia="ru-RU"/>
        </w:rPr>
        <w:tab/>
      </w:r>
      <w:r>
        <w:rPr>
          <w:rFonts w:ascii="Arial" w:hAnsi="Arial" w:cs="Arial"/>
          <w:lang w:eastAsia="ru-RU"/>
        </w:rPr>
        <w:tab/>
      </w:r>
      <w:r>
        <w:rPr>
          <w:rFonts w:ascii="Arial" w:hAnsi="Arial" w:cs="Arial"/>
          <w:lang w:eastAsia="ru-RU"/>
        </w:rPr>
        <w:tab/>
      </w:r>
      <w:r>
        <w:rPr>
          <w:rFonts w:ascii="Arial" w:hAnsi="Arial" w:cs="Arial"/>
          <w:lang w:eastAsia="ru-RU"/>
        </w:rPr>
        <w:tab/>
      </w:r>
      <w:r>
        <w:rPr>
          <w:rFonts w:ascii="Arial" w:hAnsi="Arial" w:cs="Arial"/>
          <w:lang w:eastAsia="ru-RU"/>
        </w:rPr>
        <w:tab/>
      </w:r>
      <w:r w:rsidR="00177C55">
        <w:rPr>
          <w:rFonts w:ascii="Arial" w:hAnsi="Arial" w:cs="Arial"/>
          <w:lang w:eastAsia="ru-RU"/>
        </w:rPr>
        <w:t xml:space="preserve">           </w:t>
      </w:r>
      <w:r>
        <w:rPr>
          <w:rFonts w:ascii="Arial" w:hAnsi="Arial" w:cs="Arial"/>
          <w:lang w:eastAsia="ru-RU"/>
        </w:rPr>
        <w:tab/>
      </w:r>
      <w:r w:rsidR="008E0BD8">
        <w:rPr>
          <w:rFonts w:ascii="Arial" w:hAnsi="Arial" w:cs="Arial"/>
          <w:lang w:eastAsia="ru-RU"/>
        </w:rPr>
        <w:t>А.И. Шолохов</w:t>
      </w:r>
      <w:r>
        <w:rPr>
          <w:rFonts w:ascii="Arial" w:hAnsi="Arial" w:cs="Arial"/>
          <w:lang w:eastAsia="ru-RU"/>
        </w:rPr>
        <w:tab/>
      </w:r>
    </w:p>
    <w:sectPr w:rsidR="005C36E7" w:rsidRPr="00442640" w:rsidSect="0059309F">
      <w:headerReference w:type="default" r:id="rId38"/>
      <w:pgSz w:w="11905" w:h="16837"/>
      <w:pgMar w:top="851" w:right="851" w:bottom="851" w:left="1276" w:header="284" w:footer="720" w:gutter="0"/>
      <w:pgNumType w:start="1" w:chapStyle="2"/>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504" w:rsidRDefault="008A7504" w:rsidP="00425B48">
      <w:r>
        <w:separator/>
      </w:r>
    </w:p>
  </w:endnote>
  <w:endnote w:type="continuationSeparator" w:id="0">
    <w:p w:rsidR="008A7504" w:rsidRDefault="008A7504" w:rsidP="00425B4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Nimbus Sans L">
    <w:altName w:val="Arial Unicode MS"/>
    <w:panose1 w:val="00000000000000000000"/>
    <w:charset w:val="80"/>
    <w:family w:val="swiss"/>
    <w:notTrueType/>
    <w:pitch w:val="variable"/>
    <w:sig w:usb0="00000001" w:usb1="08070000" w:usb2="00000010" w:usb3="00000000" w:csb0="00020000" w:csb1="00000000"/>
  </w:font>
  <w:font w:name="DejaVu Sans">
    <w:charset w:val="CC"/>
    <w:family w:val="swiss"/>
    <w:pitch w:val="variable"/>
    <w:sig w:usb0="E7007EFF" w:usb1="D200FDFF" w:usb2="0004602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504" w:rsidRDefault="008A7504" w:rsidP="00425B48">
      <w:r>
        <w:separator/>
      </w:r>
    </w:p>
  </w:footnote>
  <w:footnote w:type="continuationSeparator" w:id="0">
    <w:p w:rsidR="008A7504" w:rsidRDefault="008A7504" w:rsidP="00425B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263" w:rsidRDefault="00041734">
    <w:pPr>
      <w:pStyle w:val="af2"/>
      <w:jc w:val="center"/>
    </w:pPr>
    <w:fldSimple w:instr=" PAGE   \* MERGEFORMAT ">
      <w:r w:rsidR="008C1D5C">
        <w:rPr>
          <w:noProof/>
        </w:rPr>
        <w:t>7</w:t>
      </w:r>
    </w:fldSimple>
  </w:p>
  <w:p w:rsidR="00AD4875" w:rsidRDefault="00AD4875">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3"/>
    <w:multiLevelType w:val="multilevel"/>
    <w:tmpl w:val="00000003"/>
    <w:name w:val="WW8Num3"/>
    <w:lvl w:ilvl="0">
      <w:start w:val="2"/>
      <w:numFmt w:val="decimal"/>
      <w:lvlText w:val="%1."/>
      <w:lvlJc w:val="left"/>
      <w:pPr>
        <w:tabs>
          <w:tab w:val="num" w:pos="720"/>
        </w:tabs>
        <w:ind w:left="720" w:hanging="360"/>
      </w:pPr>
      <w:rPr>
        <w:rFonts w:ascii="Arial" w:eastAsia="Times New Roman" w:hAnsi="Arial" w:cs="Times New Roman"/>
        <w:sz w:val="24"/>
        <w:szCs w:val="24"/>
      </w:rPr>
    </w:lvl>
    <w:lvl w:ilvl="1">
      <w:start w:val="4"/>
      <w:numFmt w:val="decimal"/>
      <w:lvlText w:val="%1.%2."/>
      <w:lvlJc w:val="left"/>
      <w:pPr>
        <w:tabs>
          <w:tab w:val="num" w:pos="1080"/>
        </w:tabs>
        <w:ind w:left="1080" w:hanging="360"/>
      </w:pPr>
      <w:rPr>
        <w:rFonts w:ascii="Arial" w:eastAsia="Times New Roman" w:hAnsi="Arial"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4"/>
      <w:numFmt w:val="decimal"/>
      <w:lvlText w:val="%1."/>
      <w:lvlJc w:val="left"/>
      <w:pPr>
        <w:tabs>
          <w:tab w:val="num" w:pos="720"/>
        </w:tabs>
        <w:ind w:left="720" w:hanging="360"/>
      </w:pPr>
      <w:rPr>
        <w:rFonts w:ascii="Arial" w:hAnsi="Arial" w:cs="OpenSymbol"/>
      </w:rPr>
    </w:lvl>
    <w:lvl w:ilvl="1">
      <w:start w:val="4"/>
      <w:numFmt w:val="decimal"/>
      <w:lvlText w:val="%1.%2."/>
      <w:lvlJc w:val="left"/>
      <w:pPr>
        <w:tabs>
          <w:tab w:val="num" w:pos="1080"/>
        </w:tabs>
        <w:ind w:left="1080" w:hanging="360"/>
      </w:pPr>
      <w:rPr>
        <w:rFonts w:ascii="Arial" w:hAnsi="Arial" w:cs="OpenSymbol"/>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4"/>
      <w:numFmt w:val="decimal"/>
      <w:lvlText w:val="%1."/>
      <w:lvlJc w:val="left"/>
      <w:pPr>
        <w:tabs>
          <w:tab w:val="num" w:pos="720"/>
        </w:tabs>
        <w:ind w:left="720" w:hanging="360"/>
      </w:pPr>
    </w:lvl>
    <w:lvl w:ilvl="1">
      <w:start w:val="1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150B7BA3"/>
    <w:multiLevelType w:val="hybridMultilevel"/>
    <w:tmpl w:val="A61C34A0"/>
    <w:lvl w:ilvl="0" w:tplc="0F0C8F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F85680F"/>
    <w:multiLevelType w:val="hybridMultilevel"/>
    <w:tmpl w:val="52D054F6"/>
    <w:lvl w:ilvl="0" w:tplc="BF1415B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4A14CFA"/>
    <w:multiLevelType w:val="hybridMultilevel"/>
    <w:tmpl w:val="8B78E4CE"/>
    <w:lvl w:ilvl="0" w:tplc="C6D216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6C042671"/>
    <w:multiLevelType w:val="hybridMultilevel"/>
    <w:tmpl w:val="47EC9E3E"/>
    <w:lvl w:ilvl="0" w:tplc="3814AFD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5"/>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120"/>
  <w:drawingGridVerticalSpacing w:val="0"/>
  <w:displayHorizontalDrawingGridEvery w:val="0"/>
  <w:displayVerticalDrawingGridEvery w:val="0"/>
  <w:characterSpacingControl w:val="doNotCompress"/>
  <w:hdrShapeDefaults>
    <o:shapedefaults v:ext="edit" spidmax="6146"/>
  </w:hdrShapeDefaults>
  <w:footnotePr>
    <w:footnote w:id="-1"/>
    <w:footnote w:id="0"/>
  </w:footnotePr>
  <w:endnotePr>
    <w:endnote w:id="-1"/>
    <w:endnote w:id="0"/>
  </w:endnotePr>
  <w:compat/>
  <w:rsids>
    <w:rsidRoot w:val="00592AB5"/>
    <w:rsid w:val="00000211"/>
    <w:rsid w:val="00000218"/>
    <w:rsid w:val="0000628D"/>
    <w:rsid w:val="00006395"/>
    <w:rsid w:val="00006C79"/>
    <w:rsid w:val="000105A2"/>
    <w:rsid w:val="000105FB"/>
    <w:rsid w:val="00010A3F"/>
    <w:rsid w:val="00010D44"/>
    <w:rsid w:val="00011360"/>
    <w:rsid w:val="000141C6"/>
    <w:rsid w:val="0001518A"/>
    <w:rsid w:val="000151AF"/>
    <w:rsid w:val="00017C53"/>
    <w:rsid w:val="00021DC2"/>
    <w:rsid w:val="00022A3D"/>
    <w:rsid w:val="00023EEF"/>
    <w:rsid w:val="000242BC"/>
    <w:rsid w:val="0002665F"/>
    <w:rsid w:val="000278D3"/>
    <w:rsid w:val="0003046E"/>
    <w:rsid w:val="000317A4"/>
    <w:rsid w:val="00036487"/>
    <w:rsid w:val="0003686B"/>
    <w:rsid w:val="00037B12"/>
    <w:rsid w:val="00037F6F"/>
    <w:rsid w:val="00041734"/>
    <w:rsid w:val="00041C81"/>
    <w:rsid w:val="0004225A"/>
    <w:rsid w:val="00043764"/>
    <w:rsid w:val="00043DA5"/>
    <w:rsid w:val="00045162"/>
    <w:rsid w:val="00050417"/>
    <w:rsid w:val="00050B65"/>
    <w:rsid w:val="0005161E"/>
    <w:rsid w:val="000531DE"/>
    <w:rsid w:val="00053FF9"/>
    <w:rsid w:val="0005419F"/>
    <w:rsid w:val="00054D4B"/>
    <w:rsid w:val="00054F66"/>
    <w:rsid w:val="000559B3"/>
    <w:rsid w:val="00055F58"/>
    <w:rsid w:val="0005782B"/>
    <w:rsid w:val="00057B60"/>
    <w:rsid w:val="00057DDC"/>
    <w:rsid w:val="0006033B"/>
    <w:rsid w:val="000604E3"/>
    <w:rsid w:val="000630F4"/>
    <w:rsid w:val="0006368A"/>
    <w:rsid w:val="00070ECC"/>
    <w:rsid w:val="00071269"/>
    <w:rsid w:val="00071A8B"/>
    <w:rsid w:val="000725C2"/>
    <w:rsid w:val="00072806"/>
    <w:rsid w:val="00073576"/>
    <w:rsid w:val="00075295"/>
    <w:rsid w:val="00075A0B"/>
    <w:rsid w:val="00076ED9"/>
    <w:rsid w:val="0008028C"/>
    <w:rsid w:val="000823B6"/>
    <w:rsid w:val="00082513"/>
    <w:rsid w:val="00083623"/>
    <w:rsid w:val="000840C7"/>
    <w:rsid w:val="0008637E"/>
    <w:rsid w:val="00086716"/>
    <w:rsid w:val="00086D4C"/>
    <w:rsid w:val="00087B24"/>
    <w:rsid w:val="00087B4F"/>
    <w:rsid w:val="00090B72"/>
    <w:rsid w:val="00091025"/>
    <w:rsid w:val="00091A7A"/>
    <w:rsid w:val="00091E40"/>
    <w:rsid w:val="00092034"/>
    <w:rsid w:val="00095A3B"/>
    <w:rsid w:val="00095F30"/>
    <w:rsid w:val="000962A6"/>
    <w:rsid w:val="000A05B3"/>
    <w:rsid w:val="000A2C67"/>
    <w:rsid w:val="000A3994"/>
    <w:rsid w:val="000A410F"/>
    <w:rsid w:val="000A45C8"/>
    <w:rsid w:val="000A5B15"/>
    <w:rsid w:val="000A5B7F"/>
    <w:rsid w:val="000A6F29"/>
    <w:rsid w:val="000B26D7"/>
    <w:rsid w:val="000B3918"/>
    <w:rsid w:val="000B45B0"/>
    <w:rsid w:val="000B4ABD"/>
    <w:rsid w:val="000B4F5E"/>
    <w:rsid w:val="000B67FD"/>
    <w:rsid w:val="000B6B8C"/>
    <w:rsid w:val="000B7831"/>
    <w:rsid w:val="000C03B7"/>
    <w:rsid w:val="000C0691"/>
    <w:rsid w:val="000C56C1"/>
    <w:rsid w:val="000C6ABF"/>
    <w:rsid w:val="000C7A6A"/>
    <w:rsid w:val="000C7ABF"/>
    <w:rsid w:val="000D0932"/>
    <w:rsid w:val="000D0DD0"/>
    <w:rsid w:val="000D33BB"/>
    <w:rsid w:val="000D481A"/>
    <w:rsid w:val="000D4FB3"/>
    <w:rsid w:val="000D5D5E"/>
    <w:rsid w:val="000D6611"/>
    <w:rsid w:val="000D7CEC"/>
    <w:rsid w:val="000E060F"/>
    <w:rsid w:val="000E0620"/>
    <w:rsid w:val="000E071D"/>
    <w:rsid w:val="000E0856"/>
    <w:rsid w:val="000E0894"/>
    <w:rsid w:val="000E0D3B"/>
    <w:rsid w:val="000E24F5"/>
    <w:rsid w:val="000E2673"/>
    <w:rsid w:val="000E3ACB"/>
    <w:rsid w:val="000E3BEA"/>
    <w:rsid w:val="000E510E"/>
    <w:rsid w:val="000E517B"/>
    <w:rsid w:val="000E64A8"/>
    <w:rsid w:val="000E6E59"/>
    <w:rsid w:val="000F1BB5"/>
    <w:rsid w:val="000F2FCE"/>
    <w:rsid w:val="000F4A4B"/>
    <w:rsid w:val="000F7815"/>
    <w:rsid w:val="00101895"/>
    <w:rsid w:val="00101D72"/>
    <w:rsid w:val="001020D8"/>
    <w:rsid w:val="00103133"/>
    <w:rsid w:val="001051C7"/>
    <w:rsid w:val="0010588F"/>
    <w:rsid w:val="00106437"/>
    <w:rsid w:val="00110B17"/>
    <w:rsid w:val="001115F0"/>
    <w:rsid w:val="00111DAF"/>
    <w:rsid w:val="001125A6"/>
    <w:rsid w:val="00112EF6"/>
    <w:rsid w:val="00113B85"/>
    <w:rsid w:val="00113EE8"/>
    <w:rsid w:val="001143DC"/>
    <w:rsid w:val="001150EB"/>
    <w:rsid w:val="00115B8F"/>
    <w:rsid w:val="00115CFF"/>
    <w:rsid w:val="00115E6E"/>
    <w:rsid w:val="00116160"/>
    <w:rsid w:val="00116BF1"/>
    <w:rsid w:val="00117CE4"/>
    <w:rsid w:val="00120393"/>
    <w:rsid w:val="00121A97"/>
    <w:rsid w:val="00121B9B"/>
    <w:rsid w:val="00121BAD"/>
    <w:rsid w:val="0012204D"/>
    <w:rsid w:val="00122EEB"/>
    <w:rsid w:val="00123594"/>
    <w:rsid w:val="00124340"/>
    <w:rsid w:val="00124680"/>
    <w:rsid w:val="00124D98"/>
    <w:rsid w:val="0012537A"/>
    <w:rsid w:val="0012548C"/>
    <w:rsid w:val="001273A5"/>
    <w:rsid w:val="00127CDD"/>
    <w:rsid w:val="00130483"/>
    <w:rsid w:val="00130986"/>
    <w:rsid w:val="00130E47"/>
    <w:rsid w:val="00132248"/>
    <w:rsid w:val="0013224B"/>
    <w:rsid w:val="0013281E"/>
    <w:rsid w:val="00137373"/>
    <w:rsid w:val="00140113"/>
    <w:rsid w:val="001401D4"/>
    <w:rsid w:val="001406DA"/>
    <w:rsid w:val="00140C5B"/>
    <w:rsid w:val="00141C06"/>
    <w:rsid w:val="00141FFE"/>
    <w:rsid w:val="00142369"/>
    <w:rsid w:val="00142FF3"/>
    <w:rsid w:val="00143EBC"/>
    <w:rsid w:val="0014440F"/>
    <w:rsid w:val="00144960"/>
    <w:rsid w:val="00146E7E"/>
    <w:rsid w:val="00151FFB"/>
    <w:rsid w:val="001522EB"/>
    <w:rsid w:val="001529E6"/>
    <w:rsid w:val="0015398A"/>
    <w:rsid w:val="001556AF"/>
    <w:rsid w:val="001560DD"/>
    <w:rsid w:val="0015622C"/>
    <w:rsid w:val="001564B6"/>
    <w:rsid w:val="00160040"/>
    <w:rsid w:val="001615B2"/>
    <w:rsid w:val="001617A3"/>
    <w:rsid w:val="00162D0E"/>
    <w:rsid w:val="0016391C"/>
    <w:rsid w:val="00163DC5"/>
    <w:rsid w:val="00165D18"/>
    <w:rsid w:val="00167055"/>
    <w:rsid w:val="00173EE9"/>
    <w:rsid w:val="00175132"/>
    <w:rsid w:val="00176493"/>
    <w:rsid w:val="00176C62"/>
    <w:rsid w:val="00176DEC"/>
    <w:rsid w:val="00176EF4"/>
    <w:rsid w:val="00177A18"/>
    <w:rsid w:val="00177A9E"/>
    <w:rsid w:val="00177C55"/>
    <w:rsid w:val="00180377"/>
    <w:rsid w:val="00181D3A"/>
    <w:rsid w:val="001824B5"/>
    <w:rsid w:val="0018288F"/>
    <w:rsid w:val="00182C1C"/>
    <w:rsid w:val="00182F06"/>
    <w:rsid w:val="00182F10"/>
    <w:rsid w:val="00182F36"/>
    <w:rsid w:val="00183751"/>
    <w:rsid w:val="00183D11"/>
    <w:rsid w:val="00183E5E"/>
    <w:rsid w:val="00185079"/>
    <w:rsid w:val="00185268"/>
    <w:rsid w:val="00185A03"/>
    <w:rsid w:val="00185FB1"/>
    <w:rsid w:val="001905CF"/>
    <w:rsid w:val="00191005"/>
    <w:rsid w:val="00192001"/>
    <w:rsid w:val="00192A0D"/>
    <w:rsid w:val="00193692"/>
    <w:rsid w:val="00193DEF"/>
    <w:rsid w:val="00194EDC"/>
    <w:rsid w:val="00195040"/>
    <w:rsid w:val="001951BB"/>
    <w:rsid w:val="001951ED"/>
    <w:rsid w:val="001955F2"/>
    <w:rsid w:val="001973BE"/>
    <w:rsid w:val="001979F2"/>
    <w:rsid w:val="001A0552"/>
    <w:rsid w:val="001A3A73"/>
    <w:rsid w:val="001A40BA"/>
    <w:rsid w:val="001A4333"/>
    <w:rsid w:val="001A505E"/>
    <w:rsid w:val="001A5644"/>
    <w:rsid w:val="001A700C"/>
    <w:rsid w:val="001A7C90"/>
    <w:rsid w:val="001A7F9B"/>
    <w:rsid w:val="001B0F78"/>
    <w:rsid w:val="001B1AD0"/>
    <w:rsid w:val="001B20BA"/>
    <w:rsid w:val="001B2706"/>
    <w:rsid w:val="001B41C0"/>
    <w:rsid w:val="001B5109"/>
    <w:rsid w:val="001B68C5"/>
    <w:rsid w:val="001C046F"/>
    <w:rsid w:val="001C0AC0"/>
    <w:rsid w:val="001C1D07"/>
    <w:rsid w:val="001C3A7F"/>
    <w:rsid w:val="001C3AE7"/>
    <w:rsid w:val="001C46C0"/>
    <w:rsid w:val="001C5938"/>
    <w:rsid w:val="001C6201"/>
    <w:rsid w:val="001C6494"/>
    <w:rsid w:val="001C6869"/>
    <w:rsid w:val="001D159E"/>
    <w:rsid w:val="001D21BE"/>
    <w:rsid w:val="001D38AB"/>
    <w:rsid w:val="001D3B8C"/>
    <w:rsid w:val="001D3DDF"/>
    <w:rsid w:val="001D4F25"/>
    <w:rsid w:val="001D4F7F"/>
    <w:rsid w:val="001D5CBF"/>
    <w:rsid w:val="001D73C6"/>
    <w:rsid w:val="001E0139"/>
    <w:rsid w:val="001E1788"/>
    <w:rsid w:val="001E3155"/>
    <w:rsid w:val="001E3E29"/>
    <w:rsid w:val="001E46B9"/>
    <w:rsid w:val="001E5B0E"/>
    <w:rsid w:val="001E6FFA"/>
    <w:rsid w:val="001E778C"/>
    <w:rsid w:val="001E7BA3"/>
    <w:rsid w:val="001E7F46"/>
    <w:rsid w:val="001F0721"/>
    <w:rsid w:val="001F2C56"/>
    <w:rsid w:val="001F348E"/>
    <w:rsid w:val="001F4C62"/>
    <w:rsid w:val="001F606C"/>
    <w:rsid w:val="001F7562"/>
    <w:rsid w:val="00202252"/>
    <w:rsid w:val="00202682"/>
    <w:rsid w:val="00203A92"/>
    <w:rsid w:val="00203C32"/>
    <w:rsid w:val="002042E4"/>
    <w:rsid w:val="00204A91"/>
    <w:rsid w:val="00204D2E"/>
    <w:rsid w:val="002066C4"/>
    <w:rsid w:val="00210E8B"/>
    <w:rsid w:val="00211365"/>
    <w:rsid w:val="00214B65"/>
    <w:rsid w:val="00214CF1"/>
    <w:rsid w:val="00215F60"/>
    <w:rsid w:val="00217375"/>
    <w:rsid w:val="00217ABF"/>
    <w:rsid w:val="0022140C"/>
    <w:rsid w:val="00221C72"/>
    <w:rsid w:val="00221E74"/>
    <w:rsid w:val="0022209B"/>
    <w:rsid w:val="00222672"/>
    <w:rsid w:val="00222A50"/>
    <w:rsid w:val="00224E4B"/>
    <w:rsid w:val="00224F2B"/>
    <w:rsid w:val="002252BC"/>
    <w:rsid w:val="002255F6"/>
    <w:rsid w:val="00225F14"/>
    <w:rsid w:val="00226291"/>
    <w:rsid w:val="00237977"/>
    <w:rsid w:val="00237996"/>
    <w:rsid w:val="00237EA8"/>
    <w:rsid w:val="00240D1C"/>
    <w:rsid w:val="00241BA2"/>
    <w:rsid w:val="00243F3F"/>
    <w:rsid w:val="00244000"/>
    <w:rsid w:val="002455EC"/>
    <w:rsid w:val="00246FE4"/>
    <w:rsid w:val="002472CF"/>
    <w:rsid w:val="002473B6"/>
    <w:rsid w:val="00247666"/>
    <w:rsid w:val="002512A1"/>
    <w:rsid w:val="002526E7"/>
    <w:rsid w:val="00252EA8"/>
    <w:rsid w:val="00253412"/>
    <w:rsid w:val="00253FC1"/>
    <w:rsid w:val="00254034"/>
    <w:rsid w:val="00254E6C"/>
    <w:rsid w:val="00256A5F"/>
    <w:rsid w:val="00260DC5"/>
    <w:rsid w:val="0026150C"/>
    <w:rsid w:val="002644C8"/>
    <w:rsid w:val="00265865"/>
    <w:rsid w:val="00265AC3"/>
    <w:rsid w:val="00266072"/>
    <w:rsid w:val="00267741"/>
    <w:rsid w:val="0027205A"/>
    <w:rsid w:val="00272248"/>
    <w:rsid w:val="00272E26"/>
    <w:rsid w:val="00273C42"/>
    <w:rsid w:val="002753EE"/>
    <w:rsid w:val="00277768"/>
    <w:rsid w:val="00277881"/>
    <w:rsid w:val="00277A1C"/>
    <w:rsid w:val="00280CE1"/>
    <w:rsid w:val="0028113E"/>
    <w:rsid w:val="00281CF5"/>
    <w:rsid w:val="0028361B"/>
    <w:rsid w:val="00283C00"/>
    <w:rsid w:val="00285E7D"/>
    <w:rsid w:val="00285FF7"/>
    <w:rsid w:val="00287082"/>
    <w:rsid w:val="002874ED"/>
    <w:rsid w:val="002876FC"/>
    <w:rsid w:val="00287ECD"/>
    <w:rsid w:val="0029065C"/>
    <w:rsid w:val="00291912"/>
    <w:rsid w:val="00292C2B"/>
    <w:rsid w:val="0029325E"/>
    <w:rsid w:val="002948A9"/>
    <w:rsid w:val="002A23F6"/>
    <w:rsid w:val="002A249F"/>
    <w:rsid w:val="002A2620"/>
    <w:rsid w:val="002A2E28"/>
    <w:rsid w:val="002A35FD"/>
    <w:rsid w:val="002A4309"/>
    <w:rsid w:val="002A43B2"/>
    <w:rsid w:val="002A4803"/>
    <w:rsid w:val="002A652D"/>
    <w:rsid w:val="002A6C76"/>
    <w:rsid w:val="002B00A6"/>
    <w:rsid w:val="002B0A32"/>
    <w:rsid w:val="002B0E1F"/>
    <w:rsid w:val="002B2046"/>
    <w:rsid w:val="002B2890"/>
    <w:rsid w:val="002B2A7D"/>
    <w:rsid w:val="002B2E93"/>
    <w:rsid w:val="002B3817"/>
    <w:rsid w:val="002B4A08"/>
    <w:rsid w:val="002B509A"/>
    <w:rsid w:val="002B561D"/>
    <w:rsid w:val="002B5C49"/>
    <w:rsid w:val="002B60BE"/>
    <w:rsid w:val="002B63E9"/>
    <w:rsid w:val="002B664A"/>
    <w:rsid w:val="002C006D"/>
    <w:rsid w:val="002C1176"/>
    <w:rsid w:val="002C1737"/>
    <w:rsid w:val="002C3023"/>
    <w:rsid w:val="002C3DBF"/>
    <w:rsid w:val="002C4809"/>
    <w:rsid w:val="002C4A7C"/>
    <w:rsid w:val="002C50CA"/>
    <w:rsid w:val="002C5312"/>
    <w:rsid w:val="002C5B2D"/>
    <w:rsid w:val="002C6D2C"/>
    <w:rsid w:val="002C7917"/>
    <w:rsid w:val="002C7DE0"/>
    <w:rsid w:val="002D18A1"/>
    <w:rsid w:val="002D1DE3"/>
    <w:rsid w:val="002D1FEE"/>
    <w:rsid w:val="002D2AF4"/>
    <w:rsid w:val="002D3BC6"/>
    <w:rsid w:val="002D45D5"/>
    <w:rsid w:val="002D4658"/>
    <w:rsid w:val="002D6140"/>
    <w:rsid w:val="002D61F2"/>
    <w:rsid w:val="002D6873"/>
    <w:rsid w:val="002E07D9"/>
    <w:rsid w:val="002E093F"/>
    <w:rsid w:val="002E0EA4"/>
    <w:rsid w:val="002E18DE"/>
    <w:rsid w:val="002E2661"/>
    <w:rsid w:val="002E2B47"/>
    <w:rsid w:val="002E2F82"/>
    <w:rsid w:val="002E2FB9"/>
    <w:rsid w:val="002E393E"/>
    <w:rsid w:val="002E3D61"/>
    <w:rsid w:val="002E4EF7"/>
    <w:rsid w:val="002E652F"/>
    <w:rsid w:val="002F0C80"/>
    <w:rsid w:val="002F1184"/>
    <w:rsid w:val="002F11B3"/>
    <w:rsid w:val="002F1586"/>
    <w:rsid w:val="002F1E55"/>
    <w:rsid w:val="002F214C"/>
    <w:rsid w:val="002F27CE"/>
    <w:rsid w:val="002F4123"/>
    <w:rsid w:val="002F5C5C"/>
    <w:rsid w:val="0030066A"/>
    <w:rsid w:val="00300E59"/>
    <w:rsid w:val="00303711"/>
    <w:rsid w:val="003042BC"/>
    <w:rsid w:val="003046E1"/>
    <w:rsid w:val="003047A9"/>
    <w:rsid w:val="00305B39"/>
    <w:rsid w:val="00305D09"/>
    <w:rsid w:val="003068C2"/>
    <w:rsid w:val="00310263"/>
    <w:rsid w:val="00310674"/>
    <w:rsid w:val="0031088E"/>
    <w:rsid w:val="00311218"/>
    <w:rsid w:val="003114CF"/>
    <w:rsid w:val="0031477E"/>
    <w:rsid w:val="00314916"/>
    <w:rsid w:val="0031515C"/>
    <w:rsid w:val="003154A6"/>
    <w:rsid w:val="00316257"/>
    <w:rsid w:val="003165E3"/>
    <w:rsid w:val="00317222"/>
    <w:rsid w:val="00317DD0"/>
    <w:rsid w:val="00322270"/>
    <w:rsid w:val="00323F41"/>
    <w:rsid w:val="0032433D"/>
    <w:rsid w:val="003252C0"/>
    <w:rsid w:val="003256D9"/>
    <w:rsid w:val="003278A4"/>
    <w:rsid w:val="00327EDF"/>
    <w:rsid w:val="00330C88"/>
    <w:rsid w:val="0033105F"/>
    <w:rsid w:val="0033183A"/>
    <w:rsid w:val="00331DF9"/>
    <w:rsid w:val="00332DAF"/>
    <w:rsid w:val="00332EA2"/>
    <w:rsid w:val="00334319"/>
    <w:rsid w:val="003349E0"/>
    <w:rsid w:val="00336E50"/>
    <w:rsid w:val="003375C4"/>
    <w:rsid w:val="00340C92"/>
    <w:rsid w:val="00340CFB"/>
    <w:rsid w:val="003414B2"/>
    <w:rsid w:val="0034290C"/>
    <w:rsid w:val="003431D0"/>
    <w:rsid w:val="00343F86"/>
    <w:rsid w:val="00344E31"/>
    <w:rsid w:val="003450D5"/>
    <w:rsid w:val="0034561E"/>
    <w:rsid w:val="0034727F"/>
    <w:rsid w:val="003476F0"/>
    <w:rsid w:val="00350DB0"/>
    <w:rsid w:val="003510D0"/>
    <w:rsid w:val="0035114C"/>
    <w:rsid w:val="0035195B"/>
    <w:rsid w:val="0035285B"/>
    <w:rsid w:val="00353536"/>
    <w:rsid w:val="00354541"/>
    <w:rsid w:val="00354A41"/>
    <w:rsid w:val="00354DC6"/>
    <w:rsid w:val="00355B80"/>
    <w:rsid w:val="00356B6E"/>
    <w:rsid w:val="00356D72"/>
    <w:rsid w:val="00357CEE"/>
    <w:rsid w:val="003615A0"/>
    <w:rsid w:val="00361636"/>
    <w:rsid w:val="003624D0"/>
    <w:rsid w:val="003640E6"/>
    <w:rsid w:val="00364C35"/>
    <w:rsid w:val="00365246"/>
    <w:rsid w:val="00366FBE"/>
    <w:rsid w:val="00371CA0"/>
    <w:rsid w:val="00371EF5"/>
    <w:rsid w:val="00373492"/>
    <w:rsid w:val="0037420C"/>
    <w:rsid w:val="00375165"/>
    <w:rsid w:val="003757D7"/>
    <w:rsid w:val="0037632D"/>
    <w:rsid w:val="00376ED4"/>
    <w:rsid w:val="00377068"/>
    <w:rsid w:val="0037726E"/>
    <w:rsid w:val="003807BB"/>
    <w:rsid w:val="0038094B"/>
    <w:rsid w:val="0038566B"/>
    <w:rsid w:val="00385C47"/>
    <w:rsid w:val="00386C04"/>
    <w:rsid w:val="00391959"/>
    <w:rsid w:val="00391A17"/>
    <w:rsid w:val="00391D8C"/>
    <w:rsid w:val="00392E3D"/>
    <w:rsid w:val="00394556"/>
    <w:rsid w:val="0039510B"/>
    <w:rsid w:val="0039640E"/>
    <w:rsid w:val="00396C10"/>
    <w:rsid w:val="003977FA"/>
    <w:rsid w:val="003A0CBD"/>
    <w:rsid w:val="003A3910"/>
    <w:rsid w:val="003A4264"/>
    <w:rsid w:val="003A67B2"/>
    <w:rsid w:val="003A703C"/>
    <w:rsid w:val="003B000C"/>
    <w:rsid w:val="003B1910"/>
    <w:rsid w:val="003B1E76"/>
    <w:rsid w:val="003B30B7"/>
    <w:rsid w:val="003B3854"/>
    <w:rsid w:val="003B435E"/>
    <w:rsid w:val="003B5775"/>
    <w:rsid w:val="003B5F91"/>
    <w:rsid w:val="003B671A"/>
    <w:rsid w:val="003B77A7"/>
    <w:rsid w:val="003C1673"/>
    <w:rsid w:val="003C240F"/>
    <w:rsid w:val="003C2ED1"/>
    <w:rsid w:val="003C3255"/>
    <w:rsid w:val="003C38C6"/>
    <w:rsid w:val="003C3BEC"/>
    <w:rsid w:val="003C4613"/>
    <w:rsid w:val="003C5BE0"/>
    <w:rsid w:val="003C5D8F"/>
    <w:rsid w:val="003C61BB"/>
    <w:rsid w:val="003C6E03"/>
    <w:rsid w:val="003C6EF3"/>
    <w:rsid w:val="003D0CA4"/>
    <w:rsid w:val="003D18C1"/>
    <w:rsid w:val="003D2374"/>
    <w:rsid w:val="003D3D23"/>
    <w:rsid w:val="003D68B8"/>
    <w:rsid w:val="003D7498"/>
    <w:rsid w:val="003E0F6E"/>
    <w:rsid w:val="003E133F"/>
    <w:rsid w:val="003E1990"/>
    <w:rsid w:val="003E451A"/>
    <w:rsid w:val="003E6144"/>
    <w:rsid w:val="003E6796"/>
    <w:rsid w:val="003E6EA4"/>
    <w:rsid w:val="003E7C90"/>
    <w:rsid w:val="003F1FE5"/>
    <w:rsid w:val="003F22B4"/>
    <w:rsid w:val="003F2A47"/>
    <w:rsid w:val="003F344E"/>
    <w:rsid w:val="003F3748"/>
    <w:rsid w:val="003F5AE8"/>
    <w:rsid w:val="003F5B08"/>
    <w:rsid w:val="003F799A"/>
    <w:rsid w:val="003F7A9A"/>
    <w:rsid w:val="003F7AA0"/>
    <w:rsid w:val="003F7B9B"/>
    <w:rsid w:val="0040018C"/>
    <w:rsid w:val="00400581"/>
    <w:rsid w:val="00400B93"/>
    <w:rsid w:val="004014B8"/>
    <w:rsid w:val="004016A3"/>
    <w:rsid w:val="00401841"/>
    <w:rsid w:val="0040217F"/>
    <w:rsid w:val="00403F19"/>
    <w:rsid w:val="00403FB5"/>
    <w:rsid w:val="004048D1"/>
    <w:rsid w:val="00404E1E"/>
    <w:rsid w:val="004052A4"/>
    <w:rsid w:val="00406590"/>
    <w:rsid w:val="0040671D"/>
    <w:rsid w:val="00407168"/>
    <w:rsid w:val="00410287"/>
    <w:rsid w:val="004124C6"/>
    <w:rsid w:val="00412F53"/>
    <w:rsid w:val="00416AC2"/>
    <w:rsid w:val="00416F3C"/>
    <w:rsid w:val="00417B52"/>
    <w:rsid w:val="00417C8E"/>
    <w:rsid w:val="00421483"/>
    <w:rsid w:val="00421517"/>
    <w:rsid w:val="0042174D"/>
    <w:rsid w:val="00422FAA"/>
    <w:rsid w:val="00425B48"/>
    <w:rsid w:val="004268FF"/>
    <w:rsid w:val="00427012"/>
    <w:rsid w:val="00427EA0"/>
    <w:rsid w:val="00433214"/>
    <w:rsid w:val="00433717"/>
    <w:rsid w:val="00434FCA"/>
    <w:rsid w:val="00435071"/>
    <w:rsid w:val="004355E1"/>
    <w:rsid w:val="00442640"/>
    <w:rsid w:val="004428F6"/>
    <w:rsid w:val="00443422"/>
    <w:rsid w:val="004444E4"/>
    <w:rsid w:val="00446475"/>
    <w:rsid w:val="00446D4B"/>
    <w:rsid w:val="0044723B"/>
    <w:rsid w:val="0045109F"/>
    <w:rsid w:val="004514B2"/>
    <w:rsid w:val="00451E9F"/>
    <w:rsid w:val="004538F3"/>
    <w:rsid w:val="00453995"/>
    <w:rsid w:val="00454ABF"/>
    <w:rsid w:val="00454AC3"/>
    <w:rsid w:val="0045665D"/>
    <w:rsid w:val="00456876"/>
    <w:rsid w:val="004579EB"/>
    <w:rsid w:val="00460CB0"/>
    <w:rsid w:val="00462406"/>
    <w:rsid w:val="00464583"/>
    <w:rsid w:val="00467439"/>
    <w:rsid w:val="00470248"/>
    <w:rsid w:val="00472B90"/>
    <w:rsid w:val="004736C5"/>
    <w:rsid w:val="00473B13"/>
    <w:rsid w:val="00474388"/>
    <w:rsid w:val="00474846"/>
    <w:rsid w:val="00474EED"/>
    <w:rsid w:val="00476167"/>
    <w:rsid w:val="004801BE"/>
    <w:rsid w:val="00480E0D"/>
    <w:rsid w:val="00481F81"/>
    <w:rsid w:val="0048208E"/>
    <w:rsid w:val="00482D2D"/>
    <w:rsid w:val="00485002"/>
    <w:rsid w:val="00485DA5"/>
    <w:rsid w:val="004874A5"/>
    <w:rsid w:val="00487F03"/>
    <w:rsid w:val="00487FC6"/>
    <w:rsid w:val="0049075A"/>
    <w:rsid w:val="004909B1"/>
    <w:rsid w:val="00490F5F"/>
    <w:rsid w:val="004927AF"/>
    <w:rsid w:val="004928FE"/>
    <w:rsid w:val="00492BCB"/>
    <w:rsid w:val="00493AEB"/>
    <w:rsid w:val="004946E3"/>
    <w:rsid w:val="00494E27"/>
    <w:rsid w:val="0049612C"/>
    <w:rsid w:val="00496F67"/>
    <w:rsid w:val="0049733B"/>
    <w:rsid w:val="004A080F"/>
    <w:rsid w:val="004A12EA"/>
    <w:rsid w:val="004A1857"/>
    <w:rsid w:val="004A3DA0"/>
    <w:rsid w:val="004A3FAB"/>
    <w:rsid w:val="004A7DFE"/>
    <w:rsid w:val="004B08E1"/>
    <w:rsid w:val="004B1495"/>
    <w:rsid w:val="004B1B9E"/>
    <w:rsid w:val="004B1BAD"/>
    <w:rsid w:val="004B27B6"/>
    <w:rsid w:val="004B2C14"/>
    <w:rsid w:val="004B44B9"/>
    <w:rsid w:val="004B678A"/>
    <w:rsid w:val="004B7479"/>
    <w:rsid w:val="004B7AF2"/>
    <w:rsid w:val="004C02C9"/>
    <w:rsid w:val="004C22DB"/>
    <w:rsid w:val="004C61E6"/>
    <w:rsid w:val="004C7221"/>
    <w:rsid w:val="004C7588"/>
    <w:rsid w:val="004C7EEB"/>
    <w:rsid w:val="004D0190"/>
    <w:rsid w:val="004D148F"/>
    <w:rsid w:val="004D1F11"/>
    <w:rsid w:val="004D2984"/>
    <w:rsid w:val="004D3344"/>
    <w:rsid w:val="004D346F"/>
    <w:rsid w:val="004D4A06"/>
    <w:rsid w:val="004D4F71"/>
    <w:rsid w:val="004D62BC"/>
    <w:rsid w:val="004E0889"/>
    <w:rsid w:val="004E0BA7"/>
    <w:rsid w:val="004E0EE4"/>
    <w:rsid w:val="004E1BA2"/>
    <w:rsid w:val="004E1D98"/>
    <w:rsid w:val="004E1F0B"/>
    <w:rsid w:val="004E3180"/>
    <w:rsid w:val="004E3702"/>
    <w:rsid w:val="004E412A"/>
    <w:rsid w:val="004E4E18"/>
    <w:rsid w:val="004E509C"/>
    <w:rsid w:val="004E664B"/>
    <w:rsid w:val="004E6941"/>
    <w:rsid w:val="004E790A"/>
    <w:rsid w:val="004F1529"/>
    <w:rsid w:val="004F1C78"/>
    <w:rsid w:val="004F2D2D"/>
    <w:rsid w:val="004F329B"/>
    <w:rsid w:val="004F39B5"/>
    <w:rsid w:val="004F3B4B"/>
    <w:rsid w:val="004F4912"/>
    <w:rsid w:val="004F716C"/>
    <w:rsid w:val="004F79FF"/>
    <w:rsid w:val="0050177D"/>
    <w:rsid w:val="0050310F"/>
    <w:rsid w:val="005034C5"/>
    <w:rsid w:val="005041A8"/>
    <w:rsid w:val="00505872"/>
    <w:rsid w:val="00505990"/>
    <w:rsid w:val="00506EC1"/>
    <w:rsid w:val="00512D42"/>
    <w:rsid w:val="005213FA"/>
    <w:rsid w:val="00521F37"/>
    <w:rsid w:val="00521FB3"/>
    <w:rsid w:val="00522D45"/>
    <w:rsid w:val="00522F14"/>
    <w:rsid w:val="0052304B"/>
    <w:rsid w:val="00523C3A"/>
    <w:rsid w:val="00526758"/>
    <w:rsid w:val="00527357"/>
    <w:rsid w:val="0052767D"/>
    <w:rsid w:val="0052797A"/>
    <w:rsid w:val="00527B11"/>
    <w:rsid w:val="00530982"/>
    <w:rsid w:val="00531098"/>
    <w:rsid w:val="00531975"/>
    <w:rsid w:val="005334BF"/>
    <w:rsid w:val="00533BC2"/>
    <w:rsid w:val="00534386"/>
    <w:rsid w:val="005347C8"/>
    <w:rsid w:val="00534837"/>
    <w:rsid w:val="00534C22"/>
    <w:rsid w:val="00535958"/>
    <w:rsid w:val="0053609D"/>
    <w:rsid w:val="00540045"/>
    <w:rsid w:val="0054036F"/>
    <w:rsid w:val="00540B42"/>
    <w:rsid w:val="00541B81"/>
    <w:rsid w:val="00543B12"/>
    <w:rsid w:val="00544127"/>
    <w:rsid w:val="00544D93"/>
    <w:rsid w:val="00546677"/>
    <w:rsid w:val="00546744"/>
    <w:rsid w:val="0055004D"/>
    <w:rsid w:val="005504CE"/>
    <w:rsid w:val="00550542"/>
    <w:rsid w:val="00552D99"/>
    <w:rsid w:val="0055494B"/>
    <w:rsid w:val="00554A49"/>
    <w:rsid w:val="005565EE"/>
    <w:rsid w:val="00557977"/>
    <w:rsid w:val="00560117"/>
    <w:rsid w:val="00561FDB"/>
    <w:rsid w:val="0056235C"/>
    <w:rsid w:val="00562815"/>
    <w:rsid w:val="00565ECA"/>
    <w:rsid w:val="005662A9"/>
    <w:rsid w:val="00567B2A"/>
    <w:rsid w:val="00567D94"/>
    <w:rsid w:val="005709D7"/>
    <w:rsid w:val="005711E9"/>
    <w:rsid w:val="00571CC7"/>
    <w:rsid w:val="00571E77"/>
    <w:rsid w:val="0057243A"/>
    <w:rsid w:val="00572502"/>
    <w:rsid w:val="0057371C"/>
    <w:rsid w:val="00573792"/>
    <w:rsid w:val="00573D0E"/>
    <w:rsid w:val="00574765"/>
    <w:rsid w:val="00574F92"/>
    <w:rsid w:val="005753E3"/>
    <w:rsid w:val="00575D92"/>
    <w:rsid w:val="00576833"/>
    <w:rsid w:val="00577722"/>
    <w:rsid w:val="00580364"/>
    <w:rsid w:val="00580BB5"/>
    <w:rsid w:val="005813F7"/>
    <w:rsid w:val="00581897"/>
    <w:rsid w:val="00583710"/>
    <w:rsid w:val="00584D32"/>
    <w:rsid w:val="0058509E"/>
    <w:rsid w:val="00586012"/>
    <w:rsid w:val="005861DA"/>
    <w:rsid w:val="005866B4"/>
    <w:rsid w:val="0058675F"/>
    <w:rsid w:val="00590A7B"/>
    <w:rsid w:val="005920A5"/>
    <w:rsid w:val="00592AB5"/>
    <w:rsid w:val="00593091"/>
    <w:rsid w:val="0059309F"/>
    <w:rsid w:val="00594FEA"/>
    <w:rsid w:val="005952D9"/>
    <w:rsid w:val="00596B7E"/>
    <w:rsid w:val="005A02AA"/>
    <w:rsid w:val="005A1ED1"/>
    <w:rsid w:val="005A21C0"/>
    <w:rsid w:val="005A29EB"/>
    <w:rsid w:val="005A2E5C"/>
    <w:rsid w:val="005A39C5"/>
    <w:rsid w:val="005A605C"/>
    <w:rsid w:val="005A6A56"/>
    <w:rsid w:val="005A6F90"/>
    <w:rsid w:val="005A7606"/>
    <w:rsid w:val="005B0571"/>
    <w:rsid w:val="005B078A"/>
    <w:rsid w:val="005B1E32"/>
    <w:rsid w:val="005B1E47"/>
    <w:rsid w:val="005B29BB"/>
    <w:rsid w:val="005B3C95"/>
    <w:rsid w:val="005B3EF2"/>
    <w:rsid w:val="005B52B6"/>
    <w:rsid w:val="005B73A9"/>
    <w:rsid w:val="005B7519"/>
    <w:rsid w:val="005C0057"/>
    <w:rsid w:val="005C0A41"/>
    <w:rsid w:val="005C13CA"/>
    <w:rsid w:val="005C1407"/>
    <w:rsid w:val="005C1A16"/>
    <w:rsid w:val="005C2927"/>
    <w:rsid w:val="005C2942"/>
    <w:rsid w:val="005C300A"/>
    <w:rsid w:val="005C347B"/>
    <w:rsid w:val="005C36E7"/>
    <w:rsid w:val="005C400F"/>
    <w:rsid w:val="005C47D7"/>
    <w:rsid w:val="005C4A5A"/>
    <w:rsid w:val="005C55E0"/>
    <w:rsid w:val="005C5E98"/>
    <w:rsid w:val="005C659A"/>
    <w:rsid w:val="005C780D"/>
    <w:rsid w:val="005C7B2C"/>
    <w:rsid w:val="005D163D"/>
    <w:rsid w:val="005D1DAF"/>
    <w:rsid w:val="005D25E8"/>
    <w:rsid w:val="005D38F8"/>
    <w:rsid w:val="005D4F70"/>
    <w:rsid w:val="005D5026"/>
    <w:rsid w:val="005D54AE"/>
    <w:rsid w:val="005D597E"/>
    <w:rsid w:val="005D6204"/>
    <w:rsid w:val="005D7B29"/>
    <w:rsid w:val="005D7D4D"/>
    <w:rsid w:val="005E0372"/>
    <w:rsid w:val="005E1A59"/>
    <w:rsid w:val="005E1E2C"/>
    <w:rsid w:val="005E3C48"/>
    <w:rsid w:val="005E59E0"/>
    <w:rsid w:val="005E69BB"/>
    <w:rsid w:val="005E6A74"/>
    <w:rsid w:val="005E72CD"/>
    <w:rsid w:val="005E7734"/>
    <w:rsid w:val="005F0386"/>
    <w:rsid w:val="005F0B4F"/>
    <w:rsid w:val="005F0C36"/>
    <w:rsid w:val="005F1B05"/>
    <w:rsid w:val="005F22E3"/>
    <w:rsid w:val="005F3269"/>
    <w:rsid w:val="005F586D"/>
    <w:rsid w:val="005F6F1E"/>
    <w:rsid w:val="005F7525"/>
    <w:rsid w:val="005F7EDE"/>
    <w:rsid w:val="00600ECC"/>
    <w:rsid w:val="00601A99"/>
    <w:rsid w:val="00601D35"/>
    <w:rsid w:val="00601D48"/>
    <w:rsid w:val="006033E2"/>
    <w:rsid w:val="00603D40"/>
    <w:rsid w:val="00604894"/>
    <w:rsid w:val="00605701"/>
    <w:rsid w:val="00605826"/>
    <w:rsid w:val="006059C4"/>
    <w:rsid w:val="00605D3D"/>
    <w:rsid w:val="0060628C"/>
    <w:rsid w:val="00607763"/>
    <w:rsid w:val="00607C7E"/>
    <w:rsid w:val="006100BE"/>
    <w:rsid w:val="00610DFC"/>
    <w:rsid w:val="0061132C"/>
    <w:rsid w:val="0061132E"/>
    <w:rsid w:val="006129F3"/>
    <w:rsid w:val="00613606"/>
    <w:rsid w:val="00613B88"/>
    <w:rsid w:val="00613EC1"/>
    <w:rsid w:val="00613ED7"/>
    <w:rsid w:val="006172B2"/>
    <w:rsid w:val="00621405"/>
    <w:rsid w:val="00622EBA"/>
    <w:rsid w:val="00623247"/>
    <w:rsid w:val="00623573"/>
    <w:rsid w:val="00625F63"/>
    <w:rsid w:val="0062740A"/>
    <w:rsid w:val="0063004F"/>
    <w:rsid w:val="00630FAE"/>
    <w:rsid w:val="0063108B"/>
    <w:rsid w:val="00632317"/>
    <w:rsid w:val="006346CB"/>
    <w:rsid w:val="00635B01"/>
    <w:rsid w:val="006361B6"/>
    <w:rsid w:val="0063716B"/>
    <w:rsid w:val="00637262"/>
    <w:rsid w:val="00640CAF"/>
    <w:rsid w:val="00641170"/>
    <w:rsid w:val="00641422"/>
    <w:rsid w:val="00641DAB"/>
    <w:rsid w:val="00642291"/>
    <w:rsid w:val="00642414"/>
    <w:rsid w:val="00642844"/>
    <w:rsid w:val="006434FB"/>
    <w:rsid w:val="00643D1A"/>
    <w:rsid w:val="006444C5"/>
    <w:rsid w:val="006445D4"/>
    <w:rsid w:val="006445F2"/>
    <w:rsid w:val="0064699F"/>
    <w:rsid w:val="0064799A"/>
    <w:rsid w:val="006508A7"/>
    <w:rsid w:val="00650D0A"/>
    <w:rsid w:val="006517F9"/>
    <w:rsid w:val="00651A5B"/>
    <w:rsid w:val="00651EC5"/>
    <w:rsid w:val="00651F51"/>
    <w:rsid w:val="006526AC"/>
    <w:rsid w:val="006544E4"/>
    <w:rsid w:val="006547C5"/>
    <w:rsid w:val="006549A1"/>
    <w:rsid w:val="00654F37"/>
    <w:rsid w:val="00655636"/>
    <w:rsid w:val="00660272"/>
    <w:rsid w:val="006603F4"/>
    <w:rsid w:val="0066117E"/>
    <w:rsid w:val="006631DD"/>
    <w:rsid w:val="00663325"/>
    <w:rsid w:val="0066388E"/>
    <w:rsid w:val="00664FAA"/>
    <w:rsid w:val="00665131"/>
    <w:rsid w:val="00665436"/>
    <w:rsid w:val="00665732"/>
    <w:rsid w:val="00666371"/>
    <w:rsid w:val="006672EE"/>
    <w:rsid w:val="006710FB"/>
    <w:rsid w:val="00671370"/>
    <w:rsid w:val="00671AF4"/>
    <w:rsid w:val="00671D7F"/>
    <w:rsid w:val="00673233"/>
    <w:rsid w:val="00673C82"/>
    <w:rsid w:val="006750E4"/>
    <w:rsid w:val="00675954"/>
    <w:rsid w:val="00677266"/>
    <w:rsid w:val="0068134A"/>
    <w:rsid w:val="00682647"/>
    <w:rsid w:val="006827BA"/>
    <w:rsid w:val="00682BB0"/>
    <w:rsid w:val="006866F9"/>
    <w:rsid w:val="00687E03"/>
    <w:rsid w:val="00691B51"/>
    <w:rsid w:val="006924AF"/>
    <w:rsid w:val="0069394A"/>
    <w:rsid w:val="006939F5"/>
    <w:rsid w:val="00694BD7"/>
    <w:rsid w:val="006961D8"/>
    <w:rsid w:val="006A08D3"/>
    <w:rsid w:val="006A0DD5"/>
    <w:rsid w:val="006A15CE"/>
    <w:rsid w:val="006A20A9"/>
    <w:rsid w:val="006A2A46"/>
    <w:rsid w:val="006A2D62"/>
    <w:rsid w:val="006A33C9"/>
    <w:rsid w:val="006A741D"/>
    <w:rsid w:val="006A7AFA"/>
    <w:rsid w:val="006A7C5C"/>
    <w:rsid w:val="006B09E9"/>
    <w:rsid w:val="006B1AE8"/>
    <w:rsid w:val="006B2A02"/>
    <w:rsid w:val="006B5806"/>
    <w:rsid w:val="006B5C9B"/>
    <w:rsid w:val="006B610A"/>
    <w:rsid w:val="006C0672"/>
    <w:rsid w:val="006C0678"/>
    <w:rsid w:val="006C0B0A"/>
    <w:rsid w:val="006C1B7F"/>
    <w:rsid w:val="006C22C5"/>
    <w:rsid w:val="006C332B"/>
    <w:rsid w:val="006C37EA"/>
    <w:rsid w:val="006C3B3F"/>
    <w:rsid w:val="006C6349"/>
    <w:rsid w:val="006C6FBE"/>
    <w:rsid w:val="006D1DC0"/>
    <w:rsid w:val="006D28FB"/>
    <w:rsid w:val="006D2DC7"/>
    <w:rsid w:val="006D3BC8"/>
    <w:rsid w:val="006D436C"/>
    <w:rsid w:val="006D4989"/>
    <w:rsid w:val="006D7412"/>
    <w:rsid w:val="006E01ED"/>
    <w:rsid w:val="006E1199"/>
    <w:rsid w:val="006E13FC"/>
    <w:rsid w:val="006E21B1"/>
    <w:rsid w:val="006E33B6"/>
    <w:rsid w:val="006E37EC"/>
    <w:rsid w:val="006E3EC1"/>
    <w:rsid w:val="006E4812"/>
    <w:rsid w:val="006E5DAA"/>
    <w:rsid w:val="006E5DB4"/>
    <w:rsid w:val="006E6151"/>
    <w:rsid w:val="006E7DE2"/>
    <w:rsid w:val="006F01AE"/>
    <w:rsid w:val="006F148A"/>
    <w:rsid w:val="006F1D67"/>
    <w:rsid w:val="006F274E"/>
    <w:rsid w:val="006F2927"/>
    <w:rsid w:val="006F3842"/>
    <w:rsid w:val="006F41C9"/>
    <w:rsid w:val="006F4ABE"/>
    <w:rsid w:val="006F5221"/>
    <w:rsid w:val="006F61AA"/>
    <w:rsid w:val="006F683A"/>
    <w:rsid w:val="006F732E"/>
    <w:rsid w:val="006F7E5A"/>
    <w:rsid w:val="0070005F"/>
    <w:rsid w:val="00702A8C"/>
    <w:rsid w:val="00703AF1"/>
    <w:rsid w:val="00703C5D"/>
    <w:rsid w:val="00704254"/>
    <w:rsid w:val="00704834"/>
    <w:rsid w:val="00704D9B"/>
    <w:rsid w:val="00705323"/>
    <w:rsid w:val="00705327"/>
    <w:rsid w:val="007053C2"/>
    <w:rsid w:val="0070615A"/>
    <w:rsid w:val="0070624B"/>
    <w:rsid w:val="0071023D"/>
    <w:rsid w:val="00710384"/>
    <w:rsid w:val="00710CC2"/>
    <w:rsid w:val="00710E18"/>
    <w:rsid w:val="00710E72"/>
    <w:rsid w:val="007118BF"/>
    <w:rsid w:val="00711C82"/>
    <w:rsid w:val="00712568"/>
    <w:rsid w:val="00712E6C"/>
    <w:rsid w:val="0071345B"/>
    <w:rsid w:val="007164BC"/>
    <w:rsid w:val="0071714C"/>
    <w:rsid w:val="00717972"/>
    <w:rsid w:val="00717CD8"/>
    <w:rsid w:val="00721CE4"/>
    <w:rsid w:val="007226DC"/>
    <w:rsid w:val="007230E7"/>
    <w:rsid w:val="007232AB"/>
    <w:rsid w:val="007237B2"/>
    <w:rsid w:val="0072384F"/>
    <w:rsid w:val="007254E1"/>
    <w:rsid w:val="00726B0B"/>
    <w:rsid w:val="00726E21"/>
    <w:rsid w:val="007274FA"/>
    <w:rsid w:val="00731CCB"/>
    <w:rsid w:val="00732086"/>
    <w:rsid w:val="00732DC2"/>
    <w:rsid w:val="007331FD"/>
    <w:rsid w:val="00733632"/>
    <w:rsid w:val="007360EB"/>
    <w:rsid w:val="00736240"/>
    <w:rsid w:val="00737FC9"/>
    <w:rsid w:val="00741550"/>
    <w:rsid w:val="007436FC"/>
    <w:rsid w:val="00743F53"/>
    <w:rsid w:val="00744D18"/>
    <w:rsid w:val="007467E6"/>
    <w:rsid w:val="007475E8"/>
    <w:rsid w:val="00750A90"/>
    <w:rsid w:val="0075115A"/>
    <w:rsid w:val="00751871"/>
    <w:rsid w:val="00752869"/>
    <w:rsid w:val="007560CF"/>
    <w:rsid w:val="00756233"/>
    <w:rsid w:val="00756F2D"/>
    <w:rsid w:val="00757308"/>
    <w:rsid w:val="00757B2B"/>
    <w:rsid w:val="00757D1E"/>
    <w:rsid w:val="0076078F"/>
    <w:rsid w:val="00761685"/>
    <w:rsid w:val="007644A6"/>
    <w:rsid w:val="0076593A"/>
    <w:rsid w:val="0076686F"/>
    <w:rsid w:val="00766B31"/>
    <w:rsid w:val="00767ADB"/>
    <w:rsid w:val="007705F9"/>
    <w:rsid w:val="00771A34"/>
    <w:rsid w:val="00773C62"/>
    <w:rsid w:val="00774715"/>
    <w:rsid w:val="00774FF7"/>
    <w:rsid w:val="00776396"/>
    <w:rsid w:val="00776C45"/>
    <w:rsid w:val="00776E23"/>
    <w:rsid w:val="0078048D"/>
    <w:rsid w:val="00781236"/>
    <w:rsid w:val="00786828"/>
    <w:rsid w:val="00786DB3"/>
    <w:rsid w:val="007873A3"/>
    <w:rsid w:val="007876B2"/>
    <w:rsid w:val="00790200"/>
    <w:rsid w:val="007917CD"/>
    <w:rsid w:val="00791A97"/>
    <w:rsid w:val="007936F8"/>
    <w:rsid w:val="00795D9D"/>
    <w:rsid w:val="0079627D"/>
    <w:rsid w:val="00797DAD"/>
    <w:rsid w:val="007A01B1"/>
    <w:rsid w:val="007A13C0"/>
    <w:rsid w:val="007A2DDA"/>
    <w:rsid w:val="007A3109"/>
    <w:rsid w:val="007A60B9"/>
    <w:rsid w:val="007A6290"/>
    <w:rsid w:val="007B0101"/>
    <w:rsid w:val="007B2EEB"/>
    <w:rsid w:val="007B3A12"/>
    <w:rsid w:val="007B5165"/>
    <w:rsid w:val="007B5A82"/>
    <w:rsid w:val="007B5F79"/>
    <w:rsid w:val="007B7BE8"/>
    <w:rsid w:val="007C099F"/>
    <w:rsid w:val="007C1DB9"/>
    <w:rsid w:val="007C3A36"/>
    <w:rsid w:val="007C402F"/>
    <w:rsid w:val="007C4747"/>
    <w:rsid w:val="007C4A70"/>
    <w:rsid w:val="007C5778"/>
    <w:rsid w:val="007C5B39"/>
    <w:rsid w:val="007C5FC1"/>
    <w:rsid w:val="007C6C72"/>
    <w:rsid w:val="007C72A6"/>
    <w:rsid w:val="007C72E0"/>
    <w:rsid w:val="007D1293"/>
    <w:rsid w:val="007D1C24"/>
    <w:rsid w:val="007D1C44"/>
    <w:rsid w:val="007D2A25"/>
    <w:rsid w:val="007D3194"/>
    <w:rsid w:val="007D5E88"/>
    <w:rsid w:val="007D6ADB"/>
    <w:rsid w:val="007E13E5"/>
    <w:rsid w:val="007E153D"/>
    <w:rsid w:val="007E1E83"/>
    <w:rsid w:val="007E3E63"/>
    <w:rsid w:val="007E4FF8"/>
    <w:rsid w:val="007E55A8"/>
    <w:rsid w:val="007E5C78"/>
    <w:rsid w:val="007E69E3"/>
    <w:rsid w:val="007E7006"/>
    <w:rsid w:val="007E739F"/>
    <w:rsid w:val="007F10CB"/>
    <w:rsid w:val="007F15EB"/>
    <w:rsid w:val="007F2BF0"/>
    <w:rsid w:val="007F2F4A"/>
    <w:rsid w:val="007F31DA"/>
    <w:rsid w:val="007F354F"/>
    <w:rsid w:val="007F3923"/>
    <w:rsid w:val="007F4AD3"/>
    <w:rsid w:val="007F53A9"/>
    <w:rsid w:val="007F540B"/>
    <w:rsid w:val="007F540C"/>
    <w:rsid w:val="007F5A9F"/>
    <w:rsid w:val="007F5B30"/>
    <w:rsid w:val="007F6109"/>
    <w:rsid w:val="007F651E"/>
    <w:rsid w:val="007F6D95"/>
    <w:rsid w:val="007F769F"/>
    <w:rsid w:val="0080020F"/>
    <w:rsid w:val="008004D4"/>
    <w:rsid w:val="00801A02"/>
    <w:rsid w:val="00801BAC"/>
    <w:rsid w:val="00803D8E"/>
    <w:rsid w:val="008042B0"/>
    <w:rsid w:val="00804BB4"/>
    <w:rsid w:val="008053EA"/>
    <w:rsid w:val="008059C0"/>
    <w:rsid w:val="00805A23"/>
    <w:rsid w:val="00805B54"/>
    <w:rsid w:val="008061FA"/>
    <w:rsid w:val="00806359"/>
    <w:rsid w:val="008065A4"/>
    <w:rsid w:val="008077B4"/>
    <w:rsid w:val="00807B4B"/>
    <w:rsid w:val="008105BC"/>
    <w:rsid w:val="00810876"/>
    <w:rsid w:val="00812BB2"/>
    <w:rsid w:val="00812E82"/>
    <w:rsid w:val="00814B50"/>
    <w:rsid w:val="00814E8F"/>
    <w:rsid w:val="00815760"/>
    <w:rsid w:val="00817F61"/>
    <w:rsid w:val="00820330"/>
    <w:rsid w:val="008247EB"/>
    <w:rsid w:val="00824A71"/>
    <w:rsid w:val="00825BA7"/>
    <w:rsid w:val="00825D08"/>
    <w:rsid w:val="00826030"/>
    <w:rsid w:val="00832357"/>
    <w:rsid w:val="00832BD6"/>
    <w:rsid w:val="0083310C"/>
    <w:rsid w:val="008342F9"/>
    <w:rsid w:val="00837979"/>
    <w:rsid w:val="00837F08"/>
    <w:rsid w:val="00841AA1"/>
    <w:rsid w:val="00842968"/>
    <w:rsid w:val="00842AC1"/>
    <w:rsid w:val="0084371C"/>
    <w:rsid w:val="008450E5"/>
    <w:rsid w:val="0084569C"/>
    <w:rsid w:val="00845890"/>
    <w:rsid w:val="00847B8B"/>
    <w:rsid w:val="008500D0"/>
    <w:rsid w:val="008506A8"/>
    <w:rsid w:val="008508CB"/>
    <w:rsid w:val="00851409"/>
    <w:rsid w:val="00853185"/>
    <w:rsid w:val="00854389"/>
    <w:rsid w:val="0085458C"/>
    <w:rsid w:val="0085532B"/>
    <w:rsid w:val="0085580A"/>
    <w:rsid w:val="0085594A"/>
    <w:rsid w:val="008566C6"/>
    <w:rsid w:val="00857862"/>
    <w:rsid w:val="00857D80"/>
    <w:rsid w:val="0086123D"/>
    <w:rsid w:val="00861629"/>
    <w:rsid w:val="00861DB1"/>
    <w:rsid w:val="00862EAF"/>
    <w:rsid w:val="008633FF"/>
    <w:rsid w:val="008638DB"/>
    <w:rsid w:val="00864187"/>
    <w:rsid w:val="00865450"/>
    <w:rsid w:val="008658AF"/>
    <w:rsid w:val="00867217"/>
    <w:rsid w:val="00872AE7"/>
    <w:rsid w:val="00873BC3"/>
    <w:rsid w:val="008740DB"/>
    <w:rsid w:val="00875A31"/>
    <w:rsid w:val="00875F12"/>
    <w:rsid w:val="0087611B"/>
    <w:rsid w:val="00876CCA"/>
    <w:rsid w:val="00877D21"/>
    <w:rsid w:val="00877FD9"/>
    <w:rsid w:val="00881530"/>
    <w:rsid w:val="00881F27"/>
    <w:rsid w:val="008821AB"/>
    <w:rsid w:val="008827DC"/>
    <w:rsid w:val="0088349B"/>
    <w:rsid w:val="00884BBF"/>
    <w:rsid w:val="008858F2"/>
    <w:rsid w:val="00885F47"/>
    <w:rsid w:val="00886AEC"/>
    <w:rsid w:val="00887221"/>
    <w:rsid w:val="00887617"/>
    <w:rsid w:val="008906BF"/>
    <w:rsid w:val="00890A25"/>
    <w:rsid w:val="00891940"/>
    <w:rsid w:val="00892A12"/>
    <w:rsid w:val="00894B3C"/>
    <w:rsid w:val="00894F01"/>
    <w:rsid w:val="00895A44"/>
    <w:rsid w:val="00895E73"/>
    <w:rsid w:val="008965DF"/>
    <w:rsid w:val="0089795A"/>
    <w:rsid w:val="00897BAB"/>
    <w:rsid w:val="008A02E7"/>
    <w:rsid w:val="008A0BC2"/>
    <w:rsid w:val="008A1602"/>
    <w:rsid w:val="008A248D"/>
    <w:rsid w:val="008A2823"/>
    <w:rsid w:val="008A41F2"/>
    <w:rsid w:val="008A45AD"/>
    <w:rsid w:val="008A46D7"/>
    <w:rsid w:val="008A523F"/>
    <w:rsid w:val="008A7504"/>
    <w:rsid w:val="008B2026"/>
    <w:rsid w:val="008B23C4"/>
    <w:rsid w:val="008B3009"/>
    <w:rsid w:val="008B3B21"/>
    <w:rsid w:val="008B65E9"/>
    <w:rsid w:val="008B6811"/>
    <w:rsid w:val="008B7319"/>
    <w:rsid w:val="008B7722"/>
    <w:rsid w:val="008B79BA"/>
    <w:rsid w:val="008C01A5"/>
    <w:rsid w:val="008C0BE3"/>
    <w:rsid w:val="008C1261"/>
    <w:rsid w:val="008C1D5C"/>
    <w:rsid w:val="008C219A"/>
    <w:rsid w:val="008C31D1"/>
    <w:rsid w:val="008C500B"/>
    <w:rsid w:val="008C6A6C"/>
    <w:rsid w:val="008C7A74"/>
    <w:rsid w:val="008C7ED7"/>
    <w:rsid w:val="008D00B4"/>
    <w:rsid w:val="008D0459"/>
    <w:rsid w:val="008D173B"/>
    <w:rsid w:val="008D3093"/>
    <w:rsid w:val="008D4693"/>
    <w:rsid w:val="008D4D0A"/>
    <w:rsid w:val="008D7E77"/>
    <w:rsid w:val="008D7F0B"/>
    <w:rsid w:val="008E002C"/>
    <w:rsid w:val="008E0BD8"/>
    <w:rsid w:val="008E31B3"/>
    <w:rsid w:val="008E3451"/>
    <w:rsid w:val="008E4B5B"/>
    <w:rsid w:val="008E7E40"/>
    <w:rsid w:val="008F0575"/>
    <w:rsid w:val="008F08EE"/>
    <w:rsid w:val="008F0D38"/>
    <w:rsid w:val="008F1670"/>
    <w:rsid w:val="008F1F90"/>
    <w:rsid w:val="008F2169"/>
    <w:rsid w:val="008F38B4"/>
    <w:rsid w:val="008F462A"/>
    <w:rsid w:val="008F522B"/>
    <w:rsid w:val="008F52C2"/>
    <w:rsid w:val="008F6787"/>
    <w:rsid w:val="008F726E"/>
    <w:rsid w:val="00900201"/>
    <w:rsid w:val="00900764"/>
    <w:rsid w:val="00900A51"/>
    <w:rsid w:val="00905B81"/>
    <w:rsid w:val="009074A6"/>
    <w:rsid w:val="00910E81"/>
    <w:rsid w:val="009129D0"/>
    <w:rsid w:val="00912A68"/>
    <w:rsid w:val="0091458C"/>
    <w:rsid w:val="00914ED8"/>
    <w:rsid w:val="0091505D"/>
    <w:rsid w:val="00915CD2"/>
    <w:rsid w:val="00916C5D"/>
    <w:rsid w:val="00917A7B"/>
    <w:rsid w:val="0092098E"/>
    <w:rsid w:val="00922B92"/>
    <w:rsid w:val="00922DE7"/>
    <w:rsid w:val="00922FFA"/>
    <w:rsid w:val="00927519"/>
    <w:rsid w:val="0092783D"/>
    <w:rsid w:val="00927952"/>
    <w:rsid w:val="0093038D"/>
    <w:rsid w:val="009311F7"/>
    <w:rsid w:val="00936C1F"/>
    <w:rsid w:val="00937CE5"/>
    <w:rsid w:val="009400AF"/>
    <w:rsid w:val="00940585"/>
    <w:rsid w:val="00940944"/>
    <w:rsid w:val="00942388"/>
    <w:rsid w:val="00943186"/>
    <w:rsid w:val="00944610"/>
    <w:rsid w:val="00945A09"/>
    <w:rsid w:val="00946F55"/>
    <w:rsid w:val="009478EE"/>
    <w:rsid w:val="00947AE2"/>
    <w:rsid w:val="00947FE6"/>
    <w:rsid w:val="00950F6E"/>
    <w:rsid w:val="00951A8B"/>
    <w:rsid w:val="009525B9"/>
    <w:rsid w:val="00952BCA"/>
    <w:rsid w:val="009545C7"/>
    <w:rsid w:val="00955380"/>
    <w:rsid w:val="00955E50"/>
    <w:rsid w:val="00961A19"/>
    <w:rsid w:val="00962F0A"/>
    <w:rsid w:val="0096369D"/>
    <w:rsid w:val="009637BB"/>
    <w:rsid w:val="009663A4"/>
    <w:rsid w:val="0096782C"/>
    <w:rsid w:val="00970407"/>
    <w:rsid w:val="009732AB"/>
    <w:rsid w:val="009734F6"/>
    <w:rsid w:val="00973F35"/>
    <w:rsid w:val="00974BD5"/>
    <w:rsid w:val="0097647D"/>
    <w:rsid w:val="009768BF"/>
    <w:rsid w:val="00976AB4"/>
    <w:rsid w:val="00977EBF"/>
    <w:rsid w:val="0098242F"/>
    <w:rsid w:val="00982677"/>
    <w:rsid w:val="009826FA"/>
    <w:rsid w:val="00982D9B"/>
    <w:rsid w:val="00986130"/>
    <w:rsid w:val="009862C6"/>
    <w:rsid w:val="009867F3"/>
    <w:rsid w:val="0098755D"/>
    <w:rsid w:val="009917C3"/>
    <w:rsid w:val="00991A0A"/>
    <w:rsid w:val="00991D9F"/>
    <w:rsid w:val="00991F66"/>
    <w:rsid w:val="009922DF"/>
    <w:rsid w:val="00992700"/>
    <w:rsid w:val="00994345"/>
    <w:rsid w:val="00994B51"/>
    <w:rsid w:val="00994DAE"/>
    <w:rsid w:val="009951A9"/>
    <w:rsid w:val="009953C5"/>
    <w:rsid w:val="00996671"/>
    <w:rsid w:val="00996D4C"/>
    <w:rsid w:val="00996FC9"/>
    <w:rsid w:val="009979BF"/>
    <w:rsid w:val="009A0779"/>
    <w:rsid w:val="009A19D2"/>
    <w:rsid w:val="009A26D0"/>
    <w:rsid w:val="009A4C2E"/>
    <w:rsid w:val="009A64A2"/>
    <w:rsid w:val="009A66DC"/>
    <w:rsid w:val="009A715B"/>
    <w:rsid w:val="009A7187"/>
    <w:rsid w:val="009B02C7"/>
    <w:rsid w:val="009B04E2"/>
    <w:rsid w:val="009B2287"/>
    <w:rsid w:val="009B2913"/>
    <w:rsid w:val="009B2A0B"/>
    <w:rsid w:val="009B2E76"/>
    <w:rsid w:val="009B40E8"/>
    <w:rsid w:val="009B5DC5"/>
    <w:rsid w:val="009B607B"/>
    <w:rsid w:val="009B640A"/>
    <w:rsid w:val="009B77BA"/>
    <w:rsid w:val="009B78AA"/>
    <w:rsid w:val="009B7AFD"/>
    <w:rsid w:val="009C03A5"/>
    <w:rsid w:val="009C1D39"/>
    <w:rsid w:val="009C5BBF"/>
    <w:rsid w:val="009C7E85"/>
    <w:rsid w:val="009D2912"/>
    <w:rsid w:val="009D2B83"/>
    <w:rsid w:val="009D45C6"/>
    <w:rsid w:val="009D4BFE"/>
    <w:rsid w:val="009D553C"/>
    <w:rsid w:val="009D599A"/>
    <w:rsid w:val="009D69CB"/>
    <w:rsid w:val="009E13CB"/>
    <w:rsid w:val="009E1AD2"/>
    <w:rsid w:val="009E1B5E"/>
    <w:rsid w:val="009E2A88"/>
    <w:rsid w:val="009E4074"/>
    <w:rsid w:val="009E41DB"/>
    <w:rsid w:val="009E4BF4"/>
    <w:rsid w:val="009E74DF"/>
    <w:rsid w:val="009F04E6"/>
    <w:rsid w:val="009F05F4"/>
    <w:rsid w:val="009F0C9A"/>
    <w:rsid w:val="009F247A"/>
    <w:rsid w:val="009F26BA"/>
    <w:rsid w:val="009F30F3"/>
    <w:rsid w:val="009F549B"/>
    <w:rsid w:val="009F6076"/>
    <w:rsid w:val="009F657F"/>
    <w:rsid w:val="009F69CE"/>
    <w:rsid w:val="009F69DB"/>
    <w:rsid w:val="00A004E9"/>
    <w:rsid w:val="00A0059E"/>
    <w:rsid w:val="00A00DA1"/>
    <w:rsid w:val="00A01667"/>
    <w:rsid w:val="00A02006"/>
    <w:rsid w:val="00A02FE5"/>
    <w:rsid w:val="00A0382D"/>
    <w:rsid w:val="00A04B37"/>
    <w:rsid w:val="00A05834"/>
    <w:rsid w:val="00A058EE"/>
    <w:rsid w:val="00A062DA"/>
    <w:rsid w:val="00A0742A"/>
    <w:rsid w:val="00A0783D"/>
    <w:rsid w:val="00A07C49"/>
    <w:rsid w:val="00A07FEA"/>
    <w:rsid w:val="00A10214"/>
    <w:rsid w:val="00A159A4"/>
    <w:rsid w:val="00A17D79"/>
    <w:rsid w:val="00A21154"/>
    <w:rsid w:val="00A21EC4"/>
    <w:rsid w:val="00A21F1A"/>
    <w:rsid w:val="00A22442"/>
    <w:rsid w:val="00A227FE"/>
    <w:rsid w:val="00A24B3D"/>
    <w:rsid w:val="00A25329"/>
    <w:rsid w:val="00A26D39"/>
    <w:rsid w:val="00A27D62"/>
    <w:rsid w:val="00A302F5"/>
    <w:rsid w:val="00A3114E"/>
    <w:rsid w:val="00A31594"/>
    <w:rsid w:val="00A31CDA"/>
    <w:rsid w:val="00A31DC7"/>
    <w:rsid w:val="00A3309C"/>
    <w:rsid w:val="00A332EB"/>
    <w:rsid w:val="00A33DBC"/>
    <w:rsid w:val="00A34D60"/>
    <w:rsid w:val="00A34E3F"/>
    <w:rsid w:val="00A357FA"/>
    <w:rsid w:val="00A41598"/>
    <w:rsid w:val="00A42090"/>
    <w:rsid w:val="00A42433"/>
    <w:rsid w:val="00A428D1"/>
    <w:rsid w:val="00A42BAB"/>
    <w:rsid w:val="00A4352C"/>
    <w:rsid w:val="00A43CA4"/>
    <w:rsid w:val="00A43FB8"/>
    <w:rsid w:val="00A44DE6"/>
    <w:rsid w:val="00A45189"/>
    <w:rsid w:val="00A467F0"/>
    <w:rsid w:val="00A53120"/>
    <w:rsid w:val="00A531EC"/>
    <w:rsid w:val="00A538F0"/>
    <w:rsid w:val="00A54B93"/>
    <w:rsid w:val="00A54CCC"/>
    <w:rsid w:val="00A54D4C"/>
    <w:rsid w:val="00A559A0"/>
    <w:rsid w:val="00A55D78"/>
    <w:rsid w:val="00A60A0D"/>
    <w:rsid w:val="00A60A77"/>
    <w:rsid w:val="00A62DB6"/>
    <w:rsid w:val="00A633EC"/>
    <w:rsid w:val="00A64157"/>
    <w:rsid w:val="00A654E3"/>
    <w:rsid w:val="00A65C2B"/>
    <w:rsid w:val="00A6627A"/>
    <w:rsid w:val="00A666C7"/>
    <w:rsid w:val="00A66859"/>
    <w:rsid w:val="00A66947"/>
    <w:rsid w:val="00A66E91"/>
    <w:rsid w:val="00A6765A"/>
    <w:rsid w:val="00A67939"/>
    <w:rsid w:val="00A70120"/>
    <w:rsid w:val="00A70956"/>
    <w:rsid w:val="00A72325"/>
    <w:rsid w:val="00A7469C"/>
    <w:rsid w:val="00A75A25"/>
    <w:rsid w:val="00A75BFA"/>
    <w:rsid w:val="00A77499"/>
    <w:rsid w:val="00A8042F"/>
    <w:rsid w:val="00A8068C"/>
    <w:rsid w:val="00A80718"/>
    <w:rsid w:val="00A816EB"/>
    <w:rsid w:val="00A8220F"/>
    <w:rsid w:val="00A832E2"/>
    <w:rsid w:val="00A83B25"/>
    <w:rsid w:val="00A8510E"/>
    <w:rsid w:val="00A851DB"/>
    <w:rsid w:val="00A85995"/>
    <w:rsid w:val="00A8613A"/>
    <w:rsid w:val="00A86EF2"/>
    <w:rsid w:val="00A8718B"/>
    <w:rsid w:val="00A87862"/>
    <w:rsid w:val="00A901D7"/>
    <w:rsid w:val="00A90EE0"/>
    <w:rsid w:val="00A92B02"/>
    <w:rsid w:val="00A92C02"/>
    <w:rsid w:val="00A93B74"/>
    <w:rsid w:val="00A93DD6"/>
    <w:rsid w:val="00A952A9"/>
    <w:rsid w:val="00A96A66"/>
    <w:rsid w:val="00A96EBE"/>
    <w:rsid w:val="00AA230D"/>
    <w:rsid w:val="00AA3546"/>
    <w:rsid w:val="00AA4864"/>
    <w:rsid w:val="00AA5412"/>
    <w:rsid w:val="00AA58E9"/>
    <w:rsid w:val="00AA5F4F"/>
    <w:rsid w:val="00AA61A7"/>
    <w:rsid w:val="00AB077A"/>
    <w:rsid w:val="00AB088D"/>
    <w:rsid w:val="00AB1DA0"/>
    <w:rsid w:val="00AB28EA"/>
    <w:rsid w:val="00AB37C7"/>
    <w:rsid w:val="00AB3814"/>
    <w:rsid w:val="00AB39E2"/>
    <w:rsid w:val="00AB4038"/>
    <w:rsid w:val="00AB4926"/>
    <w:rsid w:val="00AB4957"/>
    <w:rsid w:val="00AB6615"/>
    <w:rsid w:val="00AB6999"/>
    <w:rsid w:val="00AB6F83"/>
    <w:rsid w:val="00AC01FC"/>
    <w:rsid w:val="00AC0331"/>
    <w:rsid w:val="00AC0847"/>
    <w:rsid w:val="00AC09C7"/>
    <w:rsid w:val="00AC38A5"/>
    <w:rsid w:val="00AC3D6F"/>
    <w:rsid w:val="00AC4E55"/>
    <w:rsid w:val="00AC52A5"/>
    <w:rsid w:val="00AC561A"/>
    <w:rsid w:val="00AC563B"/>
    <w:rsid w:val="00AC585F"/>
    <w:rsid w:val="00AC5892"/>
    <w:rsid w:val="00AC6EBE"/>
    <w:rsid w:val="00AC783C"/>
    <w:rsid w:val="00AC7BC6"/>
    <w:rsid w:val="00AD0C20"/>
    <w:rsid w:val="00AD0D08"/>
    <w:rsid w:val="00AD1719"/>
    <w:rsid w:val="00AD1CE8"/>
    <w:rsid w:val="00AD222C"/>
    <w:rsid w:val="00AD3219"/>
    <w:rsid w:val="00AD3F20"/>
    <w:rsid w:val="00AD45CC"/>
    <w:rsid w:val="00AD4875"/>
    <w:rsid w:val="00AD4FC1"/>
    <w:rsid w:val="00AD52A6"/>
    <w:rsid w:val="00AD561E"/>
    <w:rsid w:val="00AD5996"/>
    <w:rsid w:val="00AD7FFB"/>
    <w:rsid w:val="00AE0645"/>
    <w:rsid w:val="00AE0C03"/>
    <w:rsid w:val="00AE1030"/>
    <w:rsid w:val="00AE1EDE"/>
    <w:rsid w:val="00AE35E7"/>
    <w:rsid w:val="00AE4CA9"/>
    <w:rsid w:val="00AE4CD2"/>
    <w:rsid w:val="00AE570A"/>
    <w:rsid w:val="00AE5B4E"/>
    <w:rsid w:val="00AE5E2B"/>
    <w:rsid w:val="00AE6E00"/>
    <w:rsid w:val="00AE72B2"/>
    <w:rsid w:val="00AF01C3"/>
    <w:rsid w:val="00AF02BD"/>
    <w:rsid w:val="00AF1CC3"/>
    <w:rsid w:val="00AF2599"/>
    <w:rsid w:val="00AF26A2"/>
    <w:rsid w:val="00AF2C3E"/>
    <w:rsid w:val="00AF48FD"/>
    <w:rsid w:val="00AF5083"/>
    <w:rsid w:val="00AF51BF"/>
    <w:rsid w:val="00AF557A"/>
    <w:rsid w:val="00AF590B"/>
    <w:rsid w:val="00AF596E"/>
    <w:rsid w:val="00AF6AAB"/>
    <w:rsid w:val="00AF7458"/>
    <w:rsid w:val="00AF775C"/>
    <w:rsid w:val="00AF7BDE"/>
    <w:rsid w:val="00AF7D7B"/>
    <w:rsid w:val="00AF7EF9"/>
    <w:rsid w:val="00B00739"/>
    <w:rsid w:val="00B01D74"/>
    <w:rsid w:val="00B03A9C"/>
    <w:rsid w:val="00B0415C"/>
    <w:rsid w:val="00B0550D"/>
    <w:rsid w:val="00B10205"/>
    <w:rsid w:val="00B130CC"/>
    <w:rsid w:val="00B13BA5"/>
    <w:rsid w:val="00B13F10"/>
    <w:rsid w:val="00B15AE4"/>
    <w:rsid w:val="00B165EE"/>
    <w:rsid w:val="00B1711E"/>
    <w:rsid w:val="00B20398"/>
    <w:rsid w:val="00B20F87"/>
    <w:rsid w:val="00B21130"/>
    <w:rsid w:val="00B23268"/>
    <w:rsid w:val="00B24DF1"/>
    <w:rsid w:val="00B25A3D"/>
    <w:rsid w:val="00B26349"/>
    <w:rsid w:val="00B266A4"/>
    <w:rsid w:val="00B27386"/>
    <w:rsid w:val="00B306A1"/>
    <w:rsid w:val="00B309A1"/>
    <w:rsid w:val="00B31E77"/>
    <w:rsid w:val="00B32A37"/>
    <w:rsid w:val="00B32CA2"/>
    <w:rsid w:val="00B33C0A"/>
    <w:rsid w:val="00B33DCC"/>
    <w:rsid w:val="00B343D2"/>
    <w:rsid w:val="00B345D6"/>
    <w:rsid w:val="00B35E1B"/>
    <w:rsid w:val="00B36B21"/>
    <w:rsid w:val="00B36CDC"/>
    <w:rsid w:val="00B37B5D"/>
    <w:rsid w:val="00B37D50"/>
    <w:rsid w:val="00B37FDF"/>
    <w:rsid w:val="00B406B7"/>
    <w:rsid w:val="00B40C50"/>
    <w:rsid w:val="00B40DEA"/>
    <w:rsid w:val="00B410BA"/>
    <w:rsid w:val="00B41B93"/>
    <w:rsid w:val="00B4207C"/>
    <w:rsid w:val="00B43951"/>
    <w:rsid w:val="00B44143"/>
    <w:rsid w:val="00B44EAF"/>
    <w:rsid w:val="00B45270"/>
    <w:rsid w:val="00B4531B"/>
    <w:rsid w:val="00B479F4"/>
    <w:rsid w:val="00B50977"/>
    <w:rsid w:val="00B51212"/>
    <w:rsid w:val="00B519A4"/>
    <w:rsid w:val="00B51BB4"/>
    <w:rsid w:val="00B528CB"/>
    <w:rsid w:val="00B540DB"/>
    <w:rsid w:val="00B551B8"/>
    <w:rsid w:val="00B558F4"/>
    <w:rsid w:val="00B5620B"/>
    <w:rsid w:val="00B60087"/>
    <w:rsid w:val="00B61B23"/>
    <w:rsid w:val="00B61F40"/>
    <w:rsid w:val="00B63F08"/>
    <w:rsid w:val="00B64D7B"/>
    <w:rsid w:val="00B64F48"/>
    <w:rsid w:val="00B666BD"/>
    <w:rsid w:val="00B672F3"/>
    <w:rsid w:val="00B673B0"/>
    <w:rsid w:val="00B7085A"/>
    <w:rsid w:val="00B7165F"/>
    <w:rsid w:val="00B72AD9"/>
    <w:rsid w:val="00B72E5A"/>
    <w:rsid w:val="00B75879"/>
    <w:rsid w:val="00B76369"/>
    <w:rsid w:val="00B76E4F"/>
    <w:rsid w:val="00B771ED"/>
    <w:rsid w:val="00B8062A"/>
    <w:rsid w:val="00B80D55"/>
    <w:rsid w:val="00B81896"/>
    <w:rsid w:val="00B820A4"/>
    <w:rsid w:val="00B827E2"/>
    <w:rsid w:val="00B832CE"/>
    <w:rsid w:val="00B84B78"/>
    <w:rsid w:val="00B84E2A"/>
    <w:rsid w:val="00B8571E"/>
    <w:rsid w:val="00B8699F"/>
    <w:rsid w:val="00B8705F"/>
    <w:rsid w:val="00B87EAF"/>
    <w:rsid w:val="00B9058C"/>
    <w:rsid w:val="00B9250F"/>
    <w:rsid w:val="00B936C3"/>
    <w:rsid w:val="00B947D0"/>
    <w:rsid w:val="00B956D1"/>
    <w:rsid w:val="00B9612B"/>
    <w:rsid w:val="00B969F7"/>
    <w:rsid w:val="00B97408"/>
    <w:rsid w:val="00B97D6E"/>
    <w:rsid w:val="00B97EEB"/>
    <w:rsid w:val="00BA1D02"/>
    <w:rsid w:val="00BA22E0"/>
    <w:rsid w:val="00BA2952"/>
    <w:rsid w:val="00BA2A8C"/>
    <w:rsid w:val="00BA356E"/>
    <w:rsid w:val="00BA37E5"/>
    <w:rsid w:val="00BA3B44"/>
    <w:rsid w:val="00BA3CCA"/>
    <w:rsid w:val="00BA4715"/>
    <w:rsid w:val="00BA588A"/>
    <w:rsid w:val="00BA6FCB"/>
    <w:rsid w:val="00BA7D17"/>
    <w:rsid w:val="00BB04A7"/>
    <w:rsid w:val="00BB099E"/>
    <w:rsid w:val="00BB14BB"/>
    <w:rsid w:val="00BB2039"/>
    <w:rsid w:val="00BB2223"/>
    <w:rsid w:val="00BB508E"/>
    <w:rsid w:val="00BB5912"/>
    <w:rsid w:val="00BB59D8"/>
    <w:rsid w:val="00BC0E7C"/>
    <w:rsid w:val="00BC2081"/>
    <w:rsid w:val="00BC2BBB"/>
    <w:rsid w:val="00BC2C2C"/>
    <w:rsid w:val="00BC51CF"/>
    <w:rsid w:val="00BC597F"/>
    <w:rsid w:val="00BC6233"/>
    <w:rsid w:val="00BD05C8"/>
    <w:rsid w:val="00BD11E4"/>
    <w:rsid w:val="00BD156B"/>
    <w:rsid w:val="00BD16AE"/>
    <w:rsid w:val="00BD1915"/>
    <w:rsid w:val="00BD1B3F"/>
    <w:rsid w:val="00BD2EA0"/>
    <w:rsid w:val="00BD356F"/>
    <w:rsid w:val="00BD3844"/>
    <w:rsid w:val="00BD3BAB"/>
    <w:rsid w:val="00BD3DE5"/>
    <w:rsid w:val="00BD5BD9"/>
    <w:rsid w:val="00BD5E70"/>
    <w:rsid w:val="00BD6042"/>
    <w:rsid w:val="00BD6C05"/>
    <w:rsid w:val="00BD7E61"/>
    <w:rsid w:val="00BE0000"/>
    <w:rsid w:val="00BE0973"/>
    <w:rsid w:val="00BE1205"/>
    <w:rsid w:val="00BE1B38"/>
    <w:rsid w:val="00BE1E03"/>
    <w:rsid w:val="00BE2096"/>
    <w:rsid w:val="00BE5485"/>
    <w:rsid w:val="00BE554A"/>
    <w:rsid w:val="00BE5F93"/>
    <w:rsid w:val="00BE6538"/>
    <w:rsid w:val="00BE6AC9"/>
    <w:rsid w:val="00BE72DD"/>
    <w:rsid w:val="00BF0AF2"/>
    <w:rsid w:val="00BF1A00"/>
    <w:rsid w:val="00BF1A45"/>
    <w:rsid w:val="00BF1E37"/>
    <w:rsid w:val="00BF1FFA"/>
    <w:rsid w:val="00BF36F2"/>
    <w:rsid w:val="00BF4954"/>
    <w:rsid w:val="00BF6F08"/>
    <w:rsid w:val="00C0035B"/>
    <w:rsid w:val="00C00D29"/>
    <w:rsid w:val="00C00EDF"/>
    <w:rsid w:val="00C01BF1"/>
    <w:rsid w:val="00C020B1"/>
    <w:rsid w:val="00C02371"/>
    <w:rsid w:val="00C02378"/>
    <w:rsid w:val="00C03754"/>
    <w:rsid w:val="00C03D04"/>
    <w:rsid w:val="00C03D8E"/>
    <w:rsid w:val="00C0412C"/>
    <w:rsid w:val="00C10864"/>
    <w:rsid w:val="00C11E6D"/>
    <w:rsid w:val="00C1454F"/>
    <w:rsid w:val="00C14FBB"/>
    <w:rsid w:val="00C172F1"/>
    <w:rsid w:val="00C17C29"/>
    <w:rsid w:val="00C209DC"/>
    <w:rsid w:val="00C215A8"/>
    <w:rsid w:val="00C217D0"/>
    <w:rsid w:val="00C249F2"/>
    <w:rsid w:val="00C249F3"/>
    <w:rsid w:val="00C25B38"/>
    <w:rsid w:val="00C26E03"/>
    <w:rsid w:val="00C316BB"/>
    <w:rsid w:val="00C32DA8"/>
    <w:rsid w:val="00C331E8"/>
    <w:rsid w:val="00C349B8"/>
    <w:rsid w:val="00C361B6"/>
    <w:rsid w:val="00C362C9"/>
    <w:rsid w:val="00C366E2"/>
    <w:rsid w:val="00C37D51"/>
    <w:rsid w:val="00C37DBE"/>
    <w:rsid w:val="00C40192"/>
    <w:rsid w:val="00C4048B"/>
    <w:rsid w:val="00C42EEB"/>
    <w:rsid w:val="00C42F35"/>
    <w:rsid w:val="00C43571"/>
    <w:rsid w:val="00C44E61"/>
    <w:rsid w:val="00C453C7"/>
    <w:rsid w:val="00C45741"/>
    <w:rsid w:val="00C45F5E"/>
    <w:rsid w:val="00C4719E"/>
    <w:rsid w:val="00C4731B"/>
    <w:rsid w:val="00C47F82"/>
    <w:rsid w:val="00C5026E"/>
    <w:rsid w:val="00C52927"/>
    <w:rsid w:val="00C5347F"/>
    <w:rsid w:val="00C5483C"/>
    <w:rsid w:val="00C566DA"/>
    <w:rsid w:val="00C56D7C"/>
    <w:rsid w:val="00C5711A"/>
    <w:rsid w:val="00C579CE"/>
    <w:rsid w:val="00C636DD"/>
    <w:rsid w:val="00C64B23"/>
    <w:rsid w:val="00C64DB8"/>
    <w:rsid w:val="00C66222"/>
    <w:rsid w:val="00C66233"/>
    <w:rsid w:val="00C67854"/>
    <w:rsid w:val="00C67C20"/>
    <w:rsid w:val="00C70F78"/>
    <w:rsid w:val="00C71240"/>
    <w:rsid w:val="00C71CFE"/>
    <w:rsid w:val="00C7228B"/>
    <w:rsid w:val="00C7277A"/>
    <w:rsid w:val="00C73438"/>
    <w:rsid w:val="00C7510D"/>
    <w:rsid w:val="00C75FC2"/>
    <w:rsid w:val="00C77463"/>
    <w:rsid w:val="00C7798F"/>
    <w:rsid w:val="00C80B10"/>
    <w:rsid w:val="00C82B75"/>
    <w:rsid w:val="00C8312A"/>
    <w:rsid w:val="00C84804"/>
    <w:rsid w:val="00C858B3"/>
    <w:rsid w:val="00C86F5A"/>
    <w:rsid w:val="00C902E4"/>
    <w:rsid w:val="00C903F9"/>
    <w:rsid w:val="00C904EF"/>
    <w:rsid w:val="00C9101C"/>
    <w:rsid w:val="00C91A7C"/>
    <w:rsid w:val="00C93F78"/>
    <w:rsid w:val="00C94644"/>
    <w:rsid w:val="00C952DC"/>
    <w:rsid w:val="00C952E8"/>
    <w:rsid w:val="00C964FC"/>
    <w:rsid w:val="00C977BC"/>
    <w:rsid w:val="00CA038E"/>
    <w:rsid w:val="00CA1CF7"/>
    <w:rsid w:val="00CA370C"/>
    <w:rsid w:val="00CA39C8"/>
    <w:rsid w:val="00CA414E"/>
    <w:rsid w:val="00CA6AC1"/>
    <w:rsid w:val="00CA6F40"/>
    <w:rsid w:val="00CA7489"/>
    <w:rsid w:val="00CB1467"/>
    <w:rsid w:val="00CB15B4"/>
    <w:rsid w:val="00CB5416"/>
    <w:rsid w:val="00CB680C"/>
    <w:rsid w:val="00CB6890"/>
    <w:rsid w:val="00CB6ECE"/>
    <w:rsid w:val="00CB7962"/>
    <w:rsid w:val="00CB7F59"/>
    <w:rsid w:val="00CC16E0"/>
    <w:rsid w:val="00CC18CB"/>
    <w:rsid w:val="00CC2699"/>
    <w:rsid w:val="00CC278C"/>
    <w:rsid w:val="00CC2D6F"/>
    <w:rsid w:val="00CC3C54"/>
    <w:rsid w:val="00CC50FA"/>
    <w:rsid w:val="00CC512E"/>
    <w:rsid w:val="00CC5527"/>
    <w:rsid w:val="00CC56F1"/>
    <w:rsid w:val="00CC5D65"/>
    <w:rsid w:val="00CC66DE"/>
    <w:rsid w:val="00CC6F5C"/>
    <w:rsid w:val="00CD0A94"/>
    <w:rsid w:val="00CD1129"/>
    <w:rsid w:val="00CD1EF9"/>
    <w:rsid w:val="00CD4E6C"/>
    <w:rsid w:val="00CE238B"/>
    <w:rsid w:val="00CE2493"/>
    <w:rsid w:val="00CE529B"/>
    <w:rsid w:val="00CE6F14"/>
    <w:rsid w:val="00CE7A6F"/>
    <w:rsid w:val="00CF09E7"/>
    <w:rsid w:val="00CF0D4F"/>
    <w:rsid w:val="00CF137A"/>
    <w:rsid w:val="00CF13D3"/>
    <w:rsid w:val="00CF175B"/>
    <w:rsid w:val="00CF1D38"/>
    <w:rsid w:val="00CF239A"/>
    <w:rsid w:val="00CF2D36"/>
    <w:rsid w:val="00CF38B0"/>
    <w:rsid w:val="00CF3906"/>
    <w:rsid w:val="00CF49C3"/>
    <w:rsid w:val="00CF5A1F"/>
    <w:rsid w:val="00CF759D"/>
    <w:rsid w:val="00CF7940"/>
    <w:rsid w:val="00D015E1"/>
    <w:rsid w:val="00D01AF1"/>
    <w:rsid w:val="00D01DA6"/>
    <w:rsid w:val="00D025D9"/>
    <w:rsid w:val="00D02FA2"/>
    <w:rsid w:val="00D03206"/>
    <w:rsid w:val="00D0622E"/>
    <w:rsid w:val="00D06266"/>
    <w:rsid w:val="00D07194"/>
    <w:rsid w:val="00D10757"/>
    <w:rsid w:val="00D119F4"/>
    <w:rsid w:val="00D12E60"/>
    <w:rsid w:val="00D13403"/>
    <w:rsid w:val="00D17BE4"/>
    <w:rsid w:val="00D17E46"/>
    <w:rsid w:val="00D20CFA"/>
    <w:rsid w:val="00D210D8"/>
    <w:rsid w:val="00D211D9"/>
    <w:rsid w:val="00D21381"/>
    <w:rsid w:val="00D2368D"/>
    <w:rsid w:val="00D23FE8"/>
    <w:rsid w:val="00D24AD4"/>
    <w:rsid w:val="00D250B7"/>
    <w:rsid w:val="00D254CE"/>
    <w:rsid w:val="00D26866"/>
    <w:rsid w:val="00D26875"/>
    <w:rsid w:val="00D27243"/>
    <w:rsid w:val="00D279CF"/>
    <w:rsid w:val="00D33BC4"/>
    <w:rsid w:val="00D34DDC"/>
    <w:rsid w:val="00D352D9"/>
    <w:rsid w:val="00D35E5A"/>
    <w:rsid w:val="00D4168F"/>
    <w:rsid w:val="00D42406"/>
    <w:rsid w:val="00D425DC"/>
    <w:rsid w:val="00D42988"/>
    <w:rsid w:val="00D43779"/>
    <w:rsid w:val="00D43ABE"/>
    <w:rsid w:val="00D44F4A"/>
    <w:rsid w:val="00D45002"/>
    <w:rsid w:val="00D45754"/>
    <w:rsid w:val="00D465D0"/>
    <w:rsid w:val="00D4686F"/>
    <w:rsid w:val="00D50C3C"/>
    <w:rsid w:val="00D523D6"/>
    <w:rsid w:val="00D536B3"/>
    <w:rsid w:val="00D550F8"/>
    <w:rsid w:val="00D55B06"/>
    <w:rsid w:val="00D57D2E"/>
    <w:rsid w:val="00D60C4D"/>
    <w:rsid w:val="00D60CF7"/>
    <w:rsid w:val="00D60F95"/>
    <w:rsid w:val="00D61716"/>
    <w:rsid w:val="00D61A1D"/>
    <w:rsid w:val="00D623F1"/>
    <w:rsid w:val="00D63595"/>
    <w:rsid w:val="00D6439E"/>
    <w:rsid w:val="00D643BD"/>
    <w:rsid w:val="00D6516A"/>
    <w:rsid w:val="00D651C9"/>
    <w:rsid w:val="00D659C3"/>
    <w:rsid w:val="00D66818"/>
    <w:rsid w:val="00D70E75"/>
    <w:rsid w:val="00D713E7"/>
    <w:rsid w:val="00D72FD8"/>
    <w:rsid w:val="00D73FEF"/>
    <w:rsid w:val="00D74AEF"/>
    <w:rsid w:val="00D7519C"/>
    <w:rsid w:val="00D76D24"/>
    <w:rsid w:val="00D770B7"/>
    <w:rsid w:val="00D77747"/>
    <w:rsid w:val="00D77A4C"/>
    <w:rsid w:val="00D81648"/>
    <w:rsid w:val="00D82301"/>
    <w:rsid w:val="00D83FBB"/>
    <w:rsid w:val="00D84769"/>
    <w:rsid w:val="00D84F1D"/>
    <w:rsid w:val="00D85461"/>
    <w:rsid w:val="00D8546B"/>
    <w:rsid w:val="00D855A6"/>
    <w:rsid w:val="00D87428"/>
    <w:rsid w:val="00D87796"/>
    <w:rsid w:val="00D87E9B"/>
    <w:rsid w:val="00D90813"/>
    <w:rsid w:val="00D90A0B"/>
    <w:rsid w:val="00D91049"/>
    <w:rsid w:val="00D917C2"/>
    <w:rsid w:val="00D9318F"/>
    <w:rsid w:val="00D93EE4"/>
    <w:rsid w:val="00D95195"/>
    <w:rsid w:val="00D959BF"/>
    <w:rsid w:val="00D95B33"/>
    <w:rsid w:val="00D96C95"/>
    <w:rsid w:val="00D971FE"/>
    <w:rsid w:val="00D97E5A"/>
    <w:rsid w:val="00DA026F"/>
    <w:rsid w:val="00DA0BF1"/>
    <w:rsid w:val="00DA0EA4"/>
    <w:rsid w:val="00DA0F8F"/>
    <w:rsid w:val="00DA1310"/>
    <w:rsid w:val="00DA1BB2"/>
    <w:rsid w:val="00DA2E20"/>
    <w:rsid w:val="00DA4B61"/>
    <w:rsid w:val="00DA5046"/>
    <w:rsid w:val="00DA660E"/>
    <w:rsid w:val="00DA68A9"/>
    <w:rsid w:val="00DA70AE"/>
    <w:rsid w:val="00DA7162"/>
    <w:rsid w:val="00DA7C83"/>
    <w:rsid w:val="00DB01E5"/>
    <w:rsid w:val="00DB01EF"/>
    <w:rsid w:val="00DB08B2"/>
    <w:rsid w:val="00DB1D28"/>
    <w:rsid w:val="00DB25B8"/>
    <w:rsid w:val="00DB2996"/>
    <w:rsid w:val="00DB2DF0"/>
    <w:rsid w:val="00DB528A"/>
    <w:rsid w:val="00DB7FBA"/>
    <w:rsid w:val="00DC2816"/>
    <w:rsid w:val="00DC28E6"/>
    <w:rsid w:val="00DC2BFE"/>
    <w:rsid w:val="00DC3003"/>
    <w:rsid w:val="00DC6038"/>
    <w:rsid w:val="00DC61AD"/>
    <w:rsid w:val="00DC6C94"/>
    <w:rsid w:val="00DC6E17"/>
    <w:rsid w:val="00DC7068"/>
    <w:rsid w:val="00DC7358"/>
    <w:rsid w:val="00DD0DBF"/>
    <w:rsid w:val="00DD0DEB"/>
    <w:rsid w:val="00DD139F"/>
    <w:rsid w:val="00DD15AD"/>
    <w:rsid w:val="00DD2259"/>
    <w:rsid w:val="00DD2A41"/>
    <w:rsid w:val="00DD327E"/>
    <w:rsid w:val="00DD43E0"/>
    <w:rsid w:val="00DD686F"/>
    <w:rsid w:val="00DE02F3"/>
    <w:rsid w:val="00DE0E3F"/>
    <w:rsid w:val="00DE5A16"/>
    <w:rsid w:val="00DE726A"/>
    <w:rsid w:val="00DE7C19"/>
    <w:rsid w:val="00DF080C"/>
    <w:rsid w:val="00DF297B"/>
    <w:rsid w:val="00DF2B29"/>
    <w:rsid w:val="00DF2E1E"/>
    <w:rsid w:val="00DF36C6"/>
    <w:rsid w:val="00DF37AD"/>
    <w:rsid w:val="00DF3D47"/>
    <w:rsid w:val="00DF5E18"/>
    <w:rsid w:val="00E0039E"/>
    <w:rsid w:val="00E0072A"/>
    <w:rsid w:val="00E019A9"/>
    <w:rsid w:val="00E01CD1"/>
    <w:rsid w:val="00E01D7C"/>
    <w:rsid w:val="00E02B27"/>
    <w:rsid w:val="00E03753"/>
    <w:rsid w:val="00E04320"/>
    <w:rsid w:val="00E05809"/>
    <w:rsid w:val="00E0583D"/>
    <w:rsid w:val="00E072C2"/>
    <w:rsid w:val="00E0744F"/>
    <w:rsid w:val="00E077DB"/>
    <w:rsid w:val="00E0791B"/>
    <w:rsid w:val="00E10C46"/>
    <w:rsid w:val="00E1167C"/>
    <w:rsid w:val="00E118BE"/>
    <w:rsid w:val="00E13F1C"/>
    <w:rsid w:val="00E15F86"/>
    <w:rsid w:val="00E161F9"/>
    <w:rsid w:val="00E16270"/>
    <w:rsid w:val="00E1654E"/>
    <w:rsid w:val="00E1734E"/>
    <w:rsid w:val="00E17EB4"/>
    <w:rsid w:val="00E2032D"/>
    <w:rsid w:val="00E20F85"/>
    <w:rsid w:val="00E22002"/>
    <w:rsid w:val="00E22965"/>
    <w:rsid w:val="00E236BE"/>
    <w:rsid w:val="00E23A29"/>
    <w:rsid w:val="00E25919"/>
    <w:rsid w:val="00E2727E"/>
    <w:rsid w:val="00E30352"/>
    <w:rsid w:val="00E3213F"/>
    <w:rsid w:val="00E3474E"/>
    <w:rsid w:val="00E3490D"/>
    <w:rsid w:val="00E34B9A"/>
    <w:rsid w:val="00E35056"/>
    <w:rsid w:val="00E35A89"/>
    <w:rsid w:val="00E35B64"/>
    <w:rsid w:val="00E361BF"/>
    <w:rsid w:val="00E3645D"/>
    <w:rsid w:val="00E3743D"/>
    <w:rsid w:val="00E40A48"/>
    <w:rsid w:val="00E40EA0"/>
    <w:rsid w:val="00E41ADA"/>
    <w:rsid w:val="00E421D8"/>
    <w:rsid w:val="00E42A96"/>
    <w:rsid w:val="00E45973"/>
    <w:rsid w:val="00E47996"/>
    <w:rsid w:val="00E479AD"/>
    <w:rsid w:val="00E500D6"/>
    <w:rsid w:val="00E50225"/>
    <w:rsid w:val="00E50398"/>
    <w:rsid w:val="00E50BBB"/>
    <w:rsid w:val="00E516C4"/>
    <w:rsid w:val="00E5257C"/>
    <w:rsid w:val="00E54ECC"/>
    <w:rsid w:val="00E55D6A"/>
    <w:rsid w:val="00E57A68"/>
    <w:rsid w:val="00E600F4"/>
    <w:rsid w:val="00E602F3"/>
    <w:rsid w:val="00E60415"/>
    <w:rsid w:val="00E6190D"/>
    <w:rsid w:val="00E61E9B"/>
    <w:rsid w:val="00E654C5"/>
    <w:rsid w:val="00E65916"/>
    <w:rsid w:val="00E66C9F"/>
    <w:rsid w:val="00E66FBE"/>
    <w:rsid w:val="00E67A51"/>
    <w:rsid w:val="00E73224"/>
    <w:rsid w:val="00E73874"/>
    <w:rsid w:val="00E73DFA"/>
    <w:rsid w:val="00E7646C"/>
    <w:rsid w:val="00E76A60"/>
    <w:rsid w:val="00E77251"/>
    <w:rsid w:val="00E81EF2"/>
    <w:rsid w:val="00E822F5"/>
    <w:rsid w:val="00E8397D"/>
    <w:rsid w:val="00E83A11"/>
    <w:rsid w:val="00E84BA1"/>
    <w:rsid w:val="00E85197"/>
    <w:rsid w:val="00E85578"/>
    <w:rsid w:val="00E876BB"/>
    <w:rsid w:val="00E87FF6"/>
    <w:rsid w:val="00E93E11"/>
    <w:rsid w:val="00E96839"/>
    <w:rsid w:val="00E96867"/>
    <w:rsid w:val="00EA1B58"/>
    <w:rsid w:val="00EA292B"/>
    <w:rsid w:val="00EA3129"/>
    <w:rsid w:val="00EA3A6C"/>
    <w:rsid w:val="00EA43F7"/>
    <w:rsid w:val="00EA4503"/>
    <w:rsid w:val="00EA4F7B"/>
    <w:rsid w:val="00EA581A"/>
    <w:rsid w:val="00EA61C3"/>
    <w:rsid w:val="00EA6A6B"/>
    <w:rsid w:val="00EB1ECE"/>
    <w:rsid w:val="00EB262A"/>
    <w:rsid w:val="00EB2720"/>
    <w:rsid w:val="00EB2F5C"/>
    <w:rsid w:val="00EB3FA4"/>
    <w:rsid w:val="00EB4ABB"/>
    <w:rsid w:val="00EB6D81"/>
    <w:rsid w:val="00EC0853"/>
    <w:rsid w:val="00EC15A0"/>
    <w:rsid w:val="00EC1A83"/>
    <w:rsid w:val="00EC1ABE"/>
    <w:rsid w:val="00EC1FBB"/>
    <w:rsid w:val="00EC2C0E"/>
    <w:rsid w:val="00EC2C32"/>
    <w:rsid w:val="00EC3648"/>
    <w:rsid w:val="00EC4824"/>
    <w:rsid w:val="00EC4A33"/>
    <w:rsid w:val="00ED1890"/>
    <w:rsid w:val="00ED1B38"/>
    <w:rsid w:val="00ED2296"/>
    <w:rsid w:val="00ED2A03"/>
    <w:rsid w:val="00ED4273"/>
    <w:rsid w:val="00ED4A38"/>
    <w:rsid w:val="00ED5697"/>
    <w:rsid w:val="00ED5CDF"/>
    <w:rsid w:val="00ED5E88"/>
    <w:rsid w:val="00ED6350"/>
    <w:rsid w:val="00ED746F"/>
    <w:rsid w:val="00ED76F2"/>
    <w:rsid w:val="00EE0C8F"/>
    <w:rsid w:val="00EE0EAA"/>
    <w:rsid w:val="00EE2FAF"/>
    <w:rsid w:val="00EE3D87"/>
    <w:rsid w:val="00EE44B6"/>
    <w:rsid w:val="00EE4880"/>
    <w:rsid w:val="00EE679E"/>
    <w:rsid w:val="00EE6B83"/>
    <w:rsid w:val="00EF152B"/>
    <w:rsid w:val="00EF1602"/>
    <w:rsid w:val="00EF1B3F"/>
    <w:rsid w:val="00EF1BD4"/>
    <w:rsid w:val="00EF2561"/>
    <w:rsid w:val="00EF336B"/>
    <w:rsid w:val="00EF3503"/>
    <w:rsid w:val="00EF38D0"/>
    <w:rsid w:val="00EF3FE1"/>
    <w:rsid w:val="00EF4363"/>
    <w:rsid w:val="00EF4465"/>
    <w:rsid w:val="00EF5FCB"/>
    <w:rsid w:val="00EF6977"/>
    <w:rsid w:val="00F00659"/>
    <w:rsid w:val="00F01FD8"/>
    <w:rsid w:val="00F0213E"/>
    <w:rsid w:val="00F02C80"/>
    <w:rsid w:val="00F03350"/>
    <w:rsid w:val="00F04E73"/>
    <w:rsid w:val="00F052C2"/>
    <w:rsid w:val="00F053C7"/>
    <w:rsid w:val="00F0573C"/>
    <w:rsid w:val="00F10FE0"/>
    <w:rsid w:val="00F11C29"/>
    <w:rsid w:val="00F129FA"/>
    <w:rsid w:val="00F14CB6"/>
    <w:rsid w:val="00F1710E"/>
    <w:rsid w:val="00F17B1B"/>
    <w:rsid w:val="00F17E66"/>
    <w:rsid w:val="00F245CA"/>
    <w:rsid w:val="00F2526F"/>
    <w:rsid w:val="00F2636A"/>
    <w:rsid w:val="00F27678"/>
    <w:rsid w:val="00F276F3"/>
    <w:rsid w:val="00F30B87"/>
    <w:rsid w:val="00F3115C"/>
    <w:rsid w:val="00F31C14"/>
    <w:rsid w:val="00F32092"/>
    <w:rsid w:val="00F32240"/>
    <w:rsid w:val="00F33668"/>
    <w:rsid w:val="00F33ACA"/>
    <w:rsid w:val="00F34E9E"/>
    <w:rsid w:val="00F412E8"/>
    <w:rsid w:val="00F412F6"/>
    <w:rsid w:val="00F41F7C"/>
    <w:rsid w:val="00F420FA"/>
    <w:rsid w:val="00F42E8A"/>
    <w:rsid w:val="00F4378A"/>
    <w:rsid w:val="00F43B61"/>
    <w:rsid w:val="00F43E48"/>
    <w:rsid w:val="00F448E1"/>
    <w:rsid w:val="00F44D44"/>
    <w:rsid w:val="00F5085C"/>
    <w:rsid w:val="00F50942"/>
    <w:rsid w:val="00F51BBF"/>
    <w:rsid w:val="00F5473C"/>
    <w:rsid w:val="00F555B6"/>
    <w:rsid w:val="00F61721"/>
    <w:rsid w:val="00F61CCD"/>
    <w:rsid w:val="00F628DB"/>
    <w:rsid w:val="00F62E3C"/>
    <w:rsid w:val="00F62F3D"/>
    <w:rsid w:val="00F648CB"/>
    <w:rsid w:val="00F64CDB"/>
    <w:rsid w:val="00F671B2"/>
    <w:rsid w:val="00F6746B"/>
    <w:rsid w:val="00F6791E"/>
    <w:rsid w:val="00F701AC"/>
    <w:rsid w:val="00F701FA"/>
    <w:rsid w:val="00F70282"/>
    <w:rsid w:val="00F70C52"/>
    <w:rsid w:val="00F71072"/>
    <w:rsid w:val="00F71F92"/>
    <w:rsid w:val="00F723D2"/>
    <w:rsid w:val="00F72AE6"/>
    <w:rsid w:val="00F73611"/>
    <w:rsid w:val="00F743D7"/>
    <w:rsid w:val="00F74AF3"/>
    <w:rsid w:val="00F74F42"/>
    <w:rsid w:val="00F75E41"/>
    <w:rsid w:val="00F76D0D"/>
    <w:rsid w:val="00F76E88"/>
    <w:rsid w:val="00F8047A"/>
    <w:rsid w:val="00F80C72"/>
    <w:rsid w:val="00F80F05"/>
    <w:rsid w:val="00F81980"/>
    <w:rsid w:val="00F81ABF"/>
    <w:rsid w:val="00F828C3"/>
    <w:rsid w:val="00F82C3F"/>
    <w:rsid w:val="00F8433E"/>
    <w:rsid w:val="00F84744"/>
    <w:rsid w:val="00F85EE6"/>
    <w:rsid w:val="00F8628C"/>
    <w:rsid w:val="00F902E3"/>
    <w:rsid w:val="00F90349"/>
    <w:rsid w:val="00F9084F"/>
    <w:rsid w:val="00F9248B"/>
    <w:rsid w:val="00F93F93"/>
    <w:rsid w:val="00F951F9"/>
    <w:rsid w:val="00F959DD"/>
    <w:rsid w:val="00F9634F"/>
    <w:rsid w:val="00F97228"/>
    <w:rsid w:val="00F97C28"/>
    <w:rsid w:val="00FA08E8"/>
    <w:rsid w:val="00FA0989"/>
    <w:rsid w:val="00FA2204"/>
    <w:rsid w:val="00FA6E34"/>
    <w:rsid w:val="00FA7AFF"/>
    <w:rsid w:val="00FB0F71"/>
    <w:rsid w:val="00FB116D"/>
    <w:rsid w:val="00FB2F03"/>
    <w:rsid w:val="00FB344F"/>
    <w:rsid w:val="00FB572F"/>
    <w:rsid w:val="00FB5CBA"/>
    <w:rsid w:val="00FB65E6"/>
    <w:rsid w:val="00FB6996"/>
    <w:rsid w:val="00FB7866"/>
    <w:rsid w:val="00FB7CCD"/>
    <w:rsid w:val="00FC10EA"/>
    <w:rsid w:val="00FC24FF"/>
    <w:rsid w:val="00FC48E4"/>
    <w:rsid w:val="00FC4E22"/>
    <w:rsid w:val="00FC5CAD"/>
    <w:rsid w:val="00FC60BA"/>
    <w:rsid w:val="00FC6859"/>
    <w:rsid w:val="00FC6D34"/>
    <w:rsid w:val="00FD167C"/>
    <w:rsid w:val="00FD4BD0"/>
    <w:rsid w:val="00FD737B"/>
    <w:rsid w:val="00FE12B3"/>
    <w:rsid w:val="00FE232F"/>
    <w:rsid w:val="00FE250C"/>
    <w:rsid w:val="00FE31D6"/>
    <w:rsid w:val="00FE37CD"/>
    <w:rsid w:val="00FE4134"/>
    <w:rsid w:val="00FE5D5B"/>
    <w:rsid w:val="00FE6340"/>
    <w:rsid w:val="00FE6BCC"/>
    <w:rsid w:val="00FE7278"/>
    <w:rsid w:val="00FE7875"/>
    <w:rsid w:val="00FE78B9"/>
    <w:rsid w:val="00FF1D6C"/>
    <w:rsid w:val="00FF2820"/>
    <w:rsid w:val="00FF2C4B"/>
    <w:rsid w:val="00FF2D9C"/>
    <w:rsid w:val="00FF4C27"/>
    <w:rsid w:val="00FF54CA"/>
    <w:rsid w:val="00FF5884"/>
    <w:rsid w:val="00FF591C"/>
    <w:rsid w:val="00FF6847"/>
    <w:rsid w:val="00FF793E"/>
    <w:rsid w:val="00FF7B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734"/>
    <w:pPr>
      <w:suppressAutoHyphens/>
    </w:pPr>
    <w:rPr>
      <w:sz w:val="24"/>
      <w:szCs w:val="24"/>
      <w:lang w:eastAsia="ar-SA"/>
    </w:rPr>
  </w:style>
  <w:style w:type="paragraph" w:styleId="1">
    <w:name w:val="heading 1"/>
    <w:basedOn w:val="a"/>
    <w:next w:val="a"/>
    <w:link w:val="10"/>
    <w:qFormat/>
    <w:rsid w:val="00041734"/>
    <w:pPr>
      <w:keepNext/>
      <w:numPr>
        <w:numId w:val="1"/>
      </w:numPr>
      <w:outlineLvl w:val="0"/>
    </w:pPr>
    <w:rPr>
      <w:b/>
      <w:bCs/>
      <w:sz w:val="20"/>
    </w:rPr>
  </w:style>
  <w:style w:type="paragraph" w:styleId="2">
    <w:name w:val="heading 2"/>
    <w:basedOn w:val="a"/>
    <w:next w:val="a"/>
    <w:link w:val="20"/>
    <w:qFormat/>
    <w:rsid w:val="00041734"/>
    <w:pPr>
      <w:keepNext/>
      <w:numPr>
        <w:ilvl w:val="1"/>
        <w:numId w:val="1"/>
      </w:numPr>
      <w:outlineLvl w:val="1"/>
    </w:pPr>
    <w:rPr>
      <w:b/>
      <w:bCs/>
      <w:sz w:val="28"/>
    </w:rPr>
  </w:style>
  <w:style w:type="paragraph" w:styleId="3">
    <w:name w:val="heading 3"/>
    <w:basedOn w:val="a"/>
    <w:next w:val="a"/>
    <w:link w:val="30"/>
    <w:qFormat/>
    <w:rsid w:val="00041734"/>
    <w:pPr>
      <w:keepNext/>
      <w:numPr>
        <w:ilvl w:val="2"/>
        <w:numId w:val="1"/>
      </w:numPr>
      <w:outlineLvl w:val="2"/>
    </w:pPr>
    <w:rPr>
      <w:b/>
      <w:bCs/>
      <w:sz w:val="32"/>
    </w:rPr>
  </w:style>
  <w:style w:type="paragraph" w:styleId="4">
    <w:name w:val="heading 4"/>
    <w:basedOn w:val="a"/>
    <w:next w:val="a"/>
    <w:link w:val="40"/>
    <w:qFormat/>
    <w:rsid w:val="00041734"/>
    <w:pPr>
      <w:keepNext/>
      <w:numPr>
        <w:ilvl w:val="3"/>
        <w:numId w:val="1"/>
      </w:numP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041734"/>
    <w:rPr>
      <w:rFonts w:ascii="Arial" w:eastAsia="Times New Roman" w:hAnsi="Arial" w:cs="Times New Roman"/>
      <w:sz w:val="24"/>
      <w:szCs w:val="24"/>
    </w:rPr>
  </w:style>
  <w:style w:type="character" w:customStyle="1" w:styleId="WW8Num4z0">
    <w:name w:val="WW8Num4z0"/>
    <w:rsid w:val="00041734"/>
    <w:rPr>
      <w:rFonts w:ascii="Arial" w:hAnsi="Arial" w:cs="OpenSymbol"/>
    </w:rPr>
  </w:style>
  <w:style w:type="character" w:customStyle="1" w:styleId="Absatz-Standardschriftart">
    <w:name w:val="Absatz-Standardschriftart"/>
    <w:rsid w:val="00041734"/>
  </w:style>
  <w:style w:type="character" w:customStyle="1" w:styleId="WW-Absatz-Standardschriftart">
    <w:name w:val="WW-Absatz-Standardschriftart"/>
    <w:rsid w:val="00041734"/>
  </w:style>
  <w:style w:type="character" w:customStyle="1" w:styleId="WW-Absatz-Standardschriftart1">
    <w:name w:val="WW-Absatz-Standardschriftart1"/>
    <w:rsid w:val="00041734"/>
  </w:style>
  <w:style w:type="character" w:customStyle="1" w:styleId="WW-Absatz-Standardschriftart11">
    <w:name w:val="WW-Absatz-Standardschriftart11"/>
    <w:rsid w:val="00041734"/>
  </w:style>
  <w:style w:type="character" w:customStyle="1" w:styleId="WW-Absatz-Standardschriftart111">
    <w:name w:val="WW-Absatz-Standardschriftart111"/>
    <w:rsid w:val="00041734"/>
  </w:style>
  <w:style w:type="character" w:customStyle="1" w:styleId="WW8Num4z1">
    <w:name w:val="WW8Num4z1"/>
    <w:rsid w:val="00041734"/>
    <w:rPr>
      <w:sz w:val="24"/>
      <w:szCs w:val="24"/>
    </w:rPr>
  </w:style>
  <w:style w:type="character" w:customStyle="1" w:styleId="WW8Num5z0">
    <w:name w:val="WW8Num5z0"/>
    <w:rsid w:val="00041734"/>
    <w:rPr>
      <w:rFonts w:ascii="Arial" w:hAnsi="Arial" w:cs="OpenSymbol"/>
    </w:rPr>
  </w:style>
  <w:style w:type="character" w:customStyle="1" w:styleId="WW-Absatz-Standardschriftart1111">
    <w:name w:val="WW-Absatz-Standardschriftart1111"/>
    <w:rsid w:val="00041734"/>
  </w:style>
  <w:style w:type="character" w:customStyle="1" w:styleId="WW-Absatz-Standardschriftart11111">
    <w:name w:val="WW-Absatz-Standardschriftart11111"/>
    <w:rsid w:val="00041734"/>
  </w:style>
  <w:style w:type="character" w:customStyle="1" w:styleId="WW-Absatz-Standardschriftart111111">
    <w:name w:val="WW-Absatz-Standardschriftart111111"/>
    <w:rsid w:val="00041734"/>
  </w:style>
  <w:style w:type="character" w:customStyle="1" w:styleId="WW-Absatz-Standardschriftart1111111">
    <w:name w:val="WW-Absatz-Standardschriftart1111111"/>
    <w:rsid w:val="00041734"/>
  </w:style>
  <w:style w:type="character" w:customStyle="1" w:styleId="WW-Absatz-Standardschriftart11111111">
    <w:name w:val="WW-Absatz-Standardschriftart11111111"/>
    <w:rsid w:val="00041734"/>
  </w:style>
  <w:style w:type="character" w:customStyle="1" w:styleId="WW8Num6z0">
    <w:name w:val="WW8Num6z0"/>
    <w:rsid w:val="00041734"/>
    <w:rPr>
      <w:sz w:val="24"/>
      <w:szCs w:val="24"/>
    </w:rPr>
  </w:style>
  <w:style w:type="character" w:customStyle="1" w:styleId="WW8Num7z0">
    <w:name w:val="WW8Num7z0"/>
    <w:rsid w:val="00041734"/>
    <w:rPr>
      <w:sz w:val="24"/>
      <w:szCs w:val="24"/>
    </w:rPr>
  </w:style>
  <w:style w:type="character" w:customStyle="1" w:styleId="WW8Num8z0">
    <w:name w:val="WW8Num8z0"/>
    <w:rsid w:val="00041734"/>
    <w:rPr>
      <w:sz w:val="24"/>
      <w:szCs w:val="24"/>
    </w:rPr>
  </w:style>
  <w:style w:type="character" w:customStyle="1" w:styleId="WW-Absatz-Standardschriftart111111111">
    <w:name w:val="WW-Absatz-Standardschriftart111111111"/>
    <w:rsid w:val="00041734"/>
  </w:style>
  <w:style w:type="character" w:customStyle="1" w:styleId="WW8Num2z0">
    <w:name w:val="WW8Num2z0"/>
    <w:rsid w:val="00041734"/>
    <w:rPr>
      <w:rFonts w:ascii="Times New Roman" w:eastAsia="Times New Roman" w:hAnsi="Times New Roman" w:cs="Times New Roman"/>
    </w:rPr>
  </w:style>
  <w:style w:type="character" w:customStyle="1" w:styleId="WW8Num3z1">
    <w:name w:val="WW8Num3z1"/>
    <w:rsid w:val="00041734"/>
    <w:rPr>
      <w:sz w:val="24"/>
      <w:szCs w:val="24"/>
    </w:rPr>
  </w:style>
  <w:style w:type="character" w:customStyle="1" w:styleId="WW-Absatz-Standardschriftart1111111111">
    <w:name w:val="WW-Absatz-Standardschriftart1111111111"/>
    <w:rsid w:val="00041734"/>
  </w:style>
  <w:style w:type="character" w:customStyle="1" w:styleId="WW-Absatz-Standardschriftart11111111111">
    <w:name w:val="WW-Absatz-Standardschriftart11111111111"/>
    <w:rsid w:val="00041734"/>
  </w:style>
  <w:style w:type="character" w:customStyle="1" w:styleId="WW-Absatz-Standardschriftart111111111111">
    <w:name w:val="WW-Absatz-Standardschriftart111111111111"/>
    <w:rsid w:val="00041734"/>
  </w:style>
  <w:style w:type="character" w:customStyle="1" w:styleId="WW-Absatz-Standardschriftart1111111111111">
    <w:name w:val="WW-Absatz-Standardschriftart1111111111111"/>
    <w:rsid w:val="00041734"/>
  </w:style>
  <w:style w:type="character" w:customStyle="1" w:styleId="11">
    <w:name w:val="Основной шрифт абзаца1"/>
    <w:rsid w:val="00041734"/>
  </w:style>
  <w:style w:type="character" w:customStyle="1" w:styleId="RTFNum21">
    <w:name w:val="RTF_Num 2 1"/>
    <w:rsid w:val="00041734"/>
    <w:rPr>
      <w:rFonts w:ascii="Times New Roman" w:eastAsia="Times New Roman" w:hAnsi="Times New Roman" w:cs="Times New Roman"/>
      <w:sz w:val="24"/>
      <w:szCs w:val="24"/>
      <w:lang w:val="ru-RU"/>
    </w:rPr>
  </w:style>
  <w:style w:type="character" w:customStyle="1" w:styleId="RTFNum22">
    <w:name w:val="RTF_Num 2 2"/>
    <w:rsid w:val="00041734"/>
    <w:rPr>
      <w:rFonts w:ascii="Courier New" w:eastAsia="Courier New" w:hAnsi="Courier New" w:cs="Courier New"/>
      <w:sz w:val="24"/>
      <w:szCs w:val="24"/>
      <w:lang w:val="ru-RU"/>
    </w:rPr>
  </w:style>
  <w:style w:type="character" w:customStyle="1" w:styleId="a3">
    <w:name w:val="Символ нумерации"/>
    <w:rsid w:val="00041734"/>
  </w:style>
  <w:style w:type="character" w:customStyle="1" w:styleId="a4">
    <w:name w:val="Маркеры списка"/>
    <w:rsid w:val="00041734"/>
    <w:rPr>
      <w:rFonts w:ascii="OpenSymbol" w:eastAsia="OpenSymbol" w:hAnsi="OpenSymbol" w:cs="OpenSymbol"/>
    </w:rPr>
  </w:style>
  <w:style w:type="paragraph" w:customStyle="1" w:styleId="a5">
    <w:name w:val="Заголовок"/>
    <w:basedOn w:val="a"/>
    <w:next w:val="a6"/>
    <w:rsid w:val="00041734"/>
    <w:pPr>
      <w:keepNext/>
      <w:spacing w:before="240" w:after="120"/>
    </w:pPr>
    <w:rPr>
      <w:rFonts w:ascii="Nimbus Sans L" w:eastAsia="DejaVu Sans" w:hAnsi="Nimbus Sans L" w:cs="DejaVu Sans"/>
      <w:sz w:val="28"/>
      <w:szCs w:val="28"/>
    </w:rPr>
  </w:style>
  <w:style w:type="paragraph" w:styleId="a6">
    <w:name w:val="Body Text"/>
    <w:basedOn w:val="a"/>
    <w:link w:val="a7"/>
    <w:rsid w:val="00041734"/>
    <w:pPr>
      <w:spacing w:after="120"/>
    </w:pPr>
  </w:style>
  <w:style w:type="paragraph" w:styleId="a8">
    <w:name w:val="List"/>
    <w:basedOn w:val="a6"/>
    <w:rsid w:val="00041734"/>
  </w:style>
  <w:style w:type="paragraph" w:customStyle="1" w:styleId="12">
    <w:name w:val="Название1"/>
    <w:basedOn w:val="a"/>
    <w:rsid w:val="00041734"/>
    <w:pPr>
      <w:suppressLineNumbers/>
      <w:spacing w:before="120" w:after="120"/>
    </w:pPr>
    <w:rPr>
      <w:i/>
      <w:iCs/>
    </w:rPr>
  </w:style>
  <w:style w:type="paragraph" w:customStyle="1" w:styleId="13">
    <w:name w:val="Указатель1"/>
    <w:basedOn w:val="a"/>
    <w:rsid w:val="00041734"/>
    <w:pPr>
      <w:suppressLineNumbers/>
    </w:pPr>
  </w:style>
  <w:style w:type="paragraph" w:customStyle="1" w:styleId="consplustitle">
    <w:name w:val="consplustitle"/>
    <w:basedOn w:val="a"/>
    <w:rsid w:val="00041734"/>
    <w:pPr>
      <w:spacing w:before="280" w:after="280"/>
    </w:pPr>
  </w:style>
  <w:style w:type="paragraph" w:customStyle="1" w:styleId="consplusnormal">
    <w:name w:val="consplusnormal"/>
    <w:basedOn w:val="a"/>
    <w:rsid w:val="00041734"/>
    <w:pPr>
      <w:spacing w:before="280" w:after="280"/>
    </w:pPr>
  </w:style>
  <w:style w:type="paragraph" w:customStyle="1" w:styleId="ConsPlusTitle0">
    <w:name w:val="ConsPlusTitle"/>
    <w:rsid w:val="00041734"/>
    <w:pPr>
      <w:widowControl w:val="0"/>
      <w:suppressAutoHyphens/>
    </w:pPr>
    <w:rPr>
      <w:rFonts w:ascii="Arial" w:eastAsia="Arial" w:hAnsi="Arial"/>
      <w:b/>
      <w:bCs/>
    </w:rPr>
  </w:style>
  <w:style w:type="paragraph" w:customStyle="1" w:styleId="ConsPlusNormal0">
    <w:name w:val="ConsPlusNormal"/>
    <w:rsid w:val="00041734"/>
    <w:pPr>
      <w:widowControl w:val="0"/>
      <w:suppressAutoHyphens/>
      <w:ind w:firstLine="720"/>
    </w:pPr>
    <w:rPr>
      <w:rFonts w:ascii="Arial" w:eastAsia="Arial" w:hAnsi="Arial"/>
    </w:rPr>
  </w:style>
  <w:style w:type="paragraph" w:customStyle="1" w:styleId="31">
    <w:name w:val="Основной текст 31"/>
    <w:basedOn w:val="a"/>
    <w:rsid w:val="00041734"/>
    <w:rPr>
      <w:sz w:val="28"/>
      <w:szCs w:val="28"/>
    </w:rPr>
  </w:style>
  <w:style w:type="paragraph" w:customStyle="1" w:styleId="ConsPlusNonformat">
    <w:name w:val="ConsPlusNonformat"/>
    <w:rsid w:val="00041734"/>
    <w:pPr>
      <w:widowControl w:val="0"/>
      <w:suppressAutoHyphens/>
    </w:pPr>
    <w:rPr>
      <w:rFonts w:ascii="Courier New" w:eastAsia="Courier New" w:hAnsi="Courier New"/>
    </w:rPr>
  </w:style>
  <w:style w:type="paragraph" w:styleId="a9">
    <w:name w:val="Normal (Web)"/>
    <w:basedOn w:val="a"/>
    <w:rsid w:val="00041734"/>
    <w:pPr>
      <w:spacing w:before="280" w:after="280"/>
    </w:pPr>
    <w:rPr>
      <w:rFonts w:ascii="Tahoma" w:hAnsi="Tahoma" w:cs="Tahoma"/>
      <w:sz w:val="18"/>
      <w:szCs w:val="18"/>
    </w:rPr>
  </w:style>
  <w:style w:type="paragraph" w:styleId="aa">
    <w:name w:val="footer"/>
    <w:basedOn w:val="a"/>
    <w:link w:val="ab"/>
    <w:uiPriority w:val="99"/>
    <w:rsid w:val="00041734"/>
    <w:pPr>
      <w:tabs>
        <w:tab w:val="center" w:pos="4677"/>
        <w:tab w:val="right" w:pos="9355"/>
      </w:tabs>
    </w:pPr>
  </w:style>
  <w:style w:type="paragraph" w:customStyle="1" w:styleId="310">
    <w:name w:val="Основной текст 31"/>
    <w:basedOn w:val="a"/>
    <w:rsid w:val="00041734"/>
    <w:rPr>
      <w:sz w:val="28"/>
    </w:rPr>
  </w:style>
  <w:style w:type="paragraph" w:customStyle="1" w:styleId="32">
    <w:name w:val="Основной текст 32"/>
    <w:basedOn w:val="a"/>
    <w:rsid w:val="00041734"/>
    <w:rPr>
      <w:sz w:val="28"/>
    </w:rPr>
  </w:style>
  <w:style w:type="paragraph" w:customStyle="1" w:styleId="WW-31">
    <w:name w:val="WW-???????? ????? 31"/>
    <w:basedOn w:val="a"/>
    <w:rsid w:val="00041734"/>
    <w:rPr>
      <w:sz w:val="28"/>
    </w:rPr>
  </w:style>
  <w:style w:type="paragraph" w:styleId="ac">
    <w:name w:val="Balloon Text"/>
    <w:basedOn w:val="a"/>
    <w:link w:val="ad"/>
    <w:semiHidden/>
    <w:rsid w:val="00075A0B"/>
    <w:rPr>
      <w:rFonts w:ascii="Tahoma" w:hAnsi="Tahoma"/>
      <w:sz w:val="16"/>
      <w:szCs w:val="16"/>
    </w:rPr>
  </w:style>
  <w:style w:type="paragraph" w:styleId="ae">
    <w:name w:val="No Spacing"/>
    <w:uiPriority w:val="1"/>
    <w:qFormat/>
    <w:rsid w:val="00D523D6"/>
    <w:rPr>
      <w:rFonts w:ascii="Calibri" w:hAnsi="Calibri" w:cs="Calibri"/>
      <w:sz w:val="22"/>
      <w:szCs w:val="22"/>
      <w:lang w:eastAsia="en-US"/>
    </w:rPr>
  </w:style>
  <w:style w:type="character" w:styleId="af">
    <w:name w:val="Hyperlink"/>
    <w:rsid w:val="000151AF"/>
    <w:rPr>
      <w:color w:val="0000FF"/>
      <w:u w:val="single"/>
    </w:rPr>
  </w:style>
  <w:style w:type="table" w:styleId="af0">
    <w:name w:val="Table Grid"/>
    <w:basedOn w:val="a1"/>
    <w:rsid w:val="009F247A"/>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
    <w:name w:val="u"/>
    <w:basedOn w:val="a"/>
    <w:rsid w:val="0097647D"/>
    <w:pPr>
      <w:suppressAutoHyphens w:val="0"/>
      <w:ind w:firstLine="390"/>
      <w:jc w:val="both"/>
    </w:pPr>
    <w:rPr>
      <w:lang w:eastAsia="ru-RU"/>
    </w:rPr>
  </w:style>
  <w:style w:type="character" w:customStyle="1" w:styleId="epm">
    <w:name w:val="epm"/>
    <w:basedOn w:val="a0"/>
    <w:rsid w:val="00712568"/>
  </w:style>
  <w:style w:type="character" w:customStyle="1" w:styleId="apple-converted-space">
    <w:name w:val="apple-converted-space"/>
    <w:basedOn w:val="a0"/>
    <w:rsid w:val="00712568"/>
  </w:style>
  <w:style w:type="character" w:customStyle="1" w:styleId="ab">
    <w:name w:val="Нижний колонтитул Знак"/>
    <w:link w:val="aa"/>
    <w:uiPriority w:val="99"/>
    <w:rsid w:val="007E153D"/>
    <w:rPr>
      <w:sz w:val="24"/>
      <w:szCs w:val="24"/>
      <w:lang w:eastAsia="ar-SA"/>
    </w:rPr>
  </w:style>
  <w:style w:type="character" w:customStyle="1" w:styleId="10">
    <w:name w:val="Заголовок 1 Знак"/>
    <w:link w:val="1"/>
    <w:rsid w:val="001E46B9"/>
    <w:rPr>
      <w:b/>
      <w:bCs/>
      <w:szCs w:val="24"/>
      <w:lang w:eastAsia="ar-SA"/>
    </w:rPr>
  </w:style>
  <w:style w:type="character" w:customStyle="1" w:styleId="20">
    <w:name w:val="Заголовок 2 Знак"/>
    <w:link w:val="2"/>
    <w:rsid w:val="001E46B9"/>
    <w:rPr>
      <w:b/>
      <w:bCs/>
      <w:sz w:val="28"/>
      <w:szCs w:val="24"/>
      <w:lang w:eastAsia="ar-SA"/>
    </w:rPr>
  </w:style>
  <w:style w:type="character" w:customStyle="1" w:styleId="30">
    <w:name w:val="Заголовок 3 Знак"/>
    <w:link w:val="3"/>
    <w:rsid w:val="001E46B9"/>
    <w:rPr>
      <w:b/>
      <w:bCs/>
      <w:sz w:val="32"/>
      <w:szCs w:val="24"/>
      <w:lang w:eastAsia="ar-SA"/>
    </w:rPr>
  </w:style>
  <w:style w:type="character" w:customStyle="1" w:styleId="40">
    <w:name w:val="Заголовок 4 Знак"/>
    <w:link w:val="4"/>
    <w:rsid w:val="001E46B9"/>
    <w:rPr>
      <w:b/>
      <w:bCs/>
      <w:sz w:val="24"/>
      <w:szCs w:val="24"/>
      <w:lang w:eastAsia="ar-SA"/>
    </w:rPr>
  </w:style>
  <w:style w:type="character" w:customStyle="1" w:styleId="a7">
    <w:name w:val="Основной текст Знак"/>
    <w:link w:val="a6"/>
    <w:rsid w:val="001E46B9"/>
    <w:rPr>
      <w:sz w:val="24"/>
      <w:szCs w:val="24"/>
      <w:lang w:eastAsia="ar-SA"/>
    </w:rPr>
  </w:style>
  <w:style w:type="character" w:customStyle="1" w:styleId="ad">
    <w:name w:val="Текст выноски Знак"/>
    <w:link w:val="ac"/>
    <w:semiHidden/>
    <w:rsid w:val="001E46B9"/>
    <w:rPr>
      <w:rFonts w:ascii="Tahoma" w:hAnsi="Tahoma" w:cs="Tahoma"/>
      <w:sz w:val="16"/>
      <w:szCs w:val="16"/>
      <w:lang w:eastAsia="ar-SA"/>
    </w:rPr>
  </w:style>
  <w:style w:type="character" w:styleId="af1">
    <w:name w:val="line number"/>
    <w:basedOn w:val="a0"/>
    <w:uiPriority w:val="99"/>
    <w:semiHidden/>
    <w:unhideWhenUsed/>
    <w:rsid w:val="0034727F"/>
  </w:style>
  <w:style w:type="paragraph" w:styleId="af2">
    <w:name w:val="header"/>
    <w:basedOn w:val="a"/>
    <w:link w:val="af3"/>
    <w:uiPriority w:val="99"/>
    <w:unhideWhenUsed/>
    <w:rsid w:val="00425B48"/>
    <w:pPr>
      <w:tabs>
        <w:tab w:val="center" w:pos="4677"/>
        <w:tab w:val="right" w:pos="9355"/>
      </w:tabs>
    </w:pPr>
  </w:style>
  <w:style w:type="character" w:customStyle="1" w:styleId="af3">
    <w:name w:val="Верхний колонтитул Знак"/>
    <w:link w:val="af2"/>
    <w:uiPriority w:val="99"/>
    <w:rsid w:val="00425B48"/>
    <w:rPr>
      <w:sz w:val="24"/>
      <w:szCs w:val="24"/>
      <w:lang w:eastAsia="ar-SA"/>
    </w:rPr>
  </w:style>
  <w:style w:type="paragraph" w:styleId="af4">
    <w:name w:val="List Paragraph"/>
    <w:basedOn w:val="a"/>
    <w:uiPriority w:val="34"/>
    <w:qFormat/>
    <w:rsid w:val="00D84769"/>
    <w:pPr>
      <w:suppressAutoHyphens w:val="0"/>
      <w:spacing w:after="200"/>
      <w:ind w:left="720"/>
      <w:contextualSpacing/>
      <w:jc w:val="both"/>
    </w:pPr>
    <w:rPr>
      <w:rFonts w:eastAsia="Calibri"/>
      <w:sz w:val="28"/>
      <w:szCs w:val="22"/>
      <w:lang w:eastAsia="en-US"/>
    </w:rPr>
  </w:style>
</w:styles>
</file>

<file path=word/webSettings.xml><?xml version="1.0" encoding="utf-8"?>
<w:webSettings xmlns:r="http://schemas.openxmlformats.org/officeDocument/2006/relationships" xmlns:w="http://schemas.openxmlformats.org/wordprocessingml/2006/main">
  <w:divs>
    <w:div w:id="6951615">
      <w:bodyDiv w:val="1"/>
      <w:marLeft w:val="0"/>
      <w:marRight w:val="0"/>
      <w:marTop w:val="0"/>
      <w:marBottom w:val="0"/>
      <w:divBdr>
        <w:top w:val="none" w:sz="0" w:space="0" w:color="auto"/>
        <w:left w:val="none" w:sz="0" w:space="0" w:color="auto"/>
        <w:bottom w:val="none" w:sz="0" w:space="0" w:color="auto"/>
        <w:right w:val="none" w:sz="0" w:space="0" w:color="auto"/>
      </w:divBdr>
    </w:div>
    <w:div w:id="82919915">
      <w:bodyDiv w:val="1"/>
      <w:marLeft w:val="0"/>
      <w:marRight w:val="0"/>
      <w:marTop w:val="0"/>
      <w:marBottom w:val="0"/>
      <w:divBdr>
        <w:top w:val="none" w:sz="0" w:space="0" w:color="auto"/>
        <w:left w:val="none" w:sz="0" w:space="0" w:color="auto"/>
        <w:bottom w:val="none" w:sz="0" w:space="0" w:color="auto"/>
        <w:right w:val="none" w:sz="0" w:space="0" w:color="auto"/>
      </w:divBdr>
    </w:div>
    <w:div w:id="174736622">
      <w:bodyDiv w:val="1"/>
      <w:marLeft w:val="0"/>
      <w:marRight w:val="0"/>
      <w:marTop w:val="0"/>
      <w:marBottom w:val="0"/>
      <w:divBdr>
        <w:top w:val="none" w:sz="0" w:space="0" w:color="auto"/>
        <w:left w:val="none" w:sz="0" w:space="0" w:color="auto"/>
        <w:bottom w:val="none" w:sz="0" w:space="0" w:color="auto"/>
        <w:right w:val="none" w:sz="0" w:space="0" w:color="auto"/>
      </w:divBdr>
    </w:div>
    <w:div w:id="315039140">
      <w:bodyDiv w:val="1"/>
      <w:marLeft w:val="0"/>
      <w:marRight w:val="0"/>
      <w:marTop w:val="0"/>
      <w:marBottom w:val="0"/>
      <w:divBdr>
        <w:top w:val="none" w:sz="0" w:space="0" w:color="auto"/>
        <w:left w:val="none" w:sz="0" w:space="0" w:color="auto"/>
        <w:bottom w:val="none" w:sz="0" w:space="0" w:color="auto"/>
        <w:right w:val="none" w:sz="0" w:space="0" w:color="auto"/>
      </w:divBdr>
    </w:div>
    <w:div w:id="389308607">
      <w:bodyDiv w:val="1"/>
      <w:marLeft w:val="0"/>
      <w:marRight w:val="0"/>
      <w:marTop w:val="0"/>
      <w:marBottom w:val="0"/>
      <w:divBdr>
        <w:top w:val="none" w:sz="0" w:space="0" w:color="auto"/>
        <w:left w:val="none" w:sz="0" w:space="0" w:color="auto"/>
        <w:bottom w:val="none" w:sz="0" w:space="0" w:color="auto"/>
        <w:right w:val="none" w:sz="0" w:space="0" w:color="auto"/>
      </w:divBdr>
    </w:div>
    <w:div w:id="432290517">
      <w:bodyDiv w:val="1"/>
      <w:marLeft w:val="0"/>
      <w:marRight w:val="0"/>
      <w:marTop w:val="0"/>
      <w:marBottom w:val="0"/>
      <w:divBdr>
        <w:top w:val="none" w:sz="0" w:space="0" w:color="auto"/>
        <w:left w:val="none" w:sz="0" w:space="0" w:color="auto"/>
        <w:bottom w:val="none" w:sz="0" w:space="0" w:color="auto"/>
        <w:right w:val="none" w:sz="0" w:space="0" w:color="auto"/>
      </w:divBdr>
    </w:div>
    <w:div w:id="515732332">
      <w:bodyDiv w:val="1"/>
      <w:marLeft w:val="0"/>
      <w:marRight w:val="0"/>
      <w:marTop w:val="0"/>
      <w:marBottom w:val="0"/>
      <w:divBdr>
        <w:top w:val="none" w:sz="0" w:space="0" w:color="auto"/>
        <w:left w:val="none" w:sz="0" w:space="0" w:color="auto"/>
        <w:bottom w:val="none" w:sz="0" w:space="0" w:color="auto"/>
        <w:right w:val="none" w:sz="0" w:space="0" w:color="auto"/>
      </w:divBdr>
    </w:div>
    <w:div w:id="553002759">
      <w:bodyDiv w:val="1"/>
      <w:marLeft w:val="0"/>
      <w:marRight w:val="0"/>
      <w:marTop w:val="0"/>
      <w:marBottom w:val="0"/>
      <w:divBdr>
        <w:top w:val="none" w:sz="0" w:space="0" w:color="auto"/>
        <w:left w:val="none" w:sz="0" w:space="0" w:color="auto"/>
        <w:bottom w:val="none" w:sz="0" w:space="0" w:color="auto"/>
        <w:right w:val="none" w:sz="0" w:space="0" w:color="auto"/>
      </w:divBdr>
      <w:divsChild>
        <w:div w:id="782573758">
          <w:marLeft w:val="0"/>
          <w:marRight w:val="0"/>
          <w:marTop w:val="0"/>
          <w:marBottom w:val="0"/>
          <w:divBdr>
            <w:top w:val="none" w:sz="0" w:space="0" w:color="auto"/>
            <w:left w:val="none" w:sz="0" w:space="0" w:color="auto"/>
            <w:bottom w:val="none" w:sz="0" w:space="0" w:color="auto"/>
            <w:right w:val="none" w:sz="0" w:space="0" w:color="auto"/>
          </w:divBdr>
        </w:div>
      </w:divsChild>
    </w:div>
    <w:div w:id="580457111">
      <w:bodyDiv w:val="1"/>
      <w:marLeft w:val="0"/>
      <w:marRight w:val="0"/>
      <w:marTop w:val="0"/>
      <w:marBottom w:val="0"/>
      <w:divBdr>
        <w:top w:val="none" w:sz="0" w:space="0" w:color="auto"/>
        <w:left w:val="none" w:sz="0" w:space="0" w:color="auto"/>
        <w:bottom w:val="none" w:sz="0" w:space="0" w:color="auto"/>
        <w:right w:val="none" w:sz="0" w:space="0" w:color="auto"/>
      </w:divBdr>
    </w:div>
    <w:div w:id="617181439">
      <w:bodyDiv w:val="1"/>
      <w:marLeft w:val="0"/>
      <w:marRight w:val="0"/>
      <w:marTop w:val="0"/>
      <w:marBottom w:val="0"/>
      <w:divBdr>
        <w:top w:val="none" w:sz="0" w:space="0" w:color="auto"/>
        <w:left w:val="none" w:sz="0" w:space="0" w:color="auto"/>
        <w:bottom w:val="none" w:sz="0" w:space="0" w:color="auto"/>
        <w:right w:val="none" w:sz="0" w:space="0" w:color="auto"/>
      </w:divBdr>
    </w:div>
    <w:div w:id="681010502">
      <w:bodyDiv w:val="1"/>
      <w:marLeft w:val="0"/>
      <w:marRight w:val="0"/>
      <w:marTop w:val="0"/>
      <w:marBottom w:val="0"/>
      <w:divBdr>
        <w:top w:val="none" w:sz="0" w:space="0" w:color="auto"/>
        <w:left w:val="none" w:sz="0" w:space="0" w:color="auto"/>
        <w:bottom w:val="none" w:sz="0" w:space="0" w:color="auto"/>
        <w:right w:val="none" w:sz="0" w:space="0" w:color="auto"/>
      </w:divBdr>
    </w:div>
    <w:div w:id="760182548">
      <w:bodyDiv w:val="1"/>
      <w:marLeft w:val="0"/>
      <w:marRight w:val="0"/>
      <w:marTop w:val="0"/>
      <w:marBottom w:val="0"/>
      <w:divBdr>
        <w:top w:val="none" w:sz="0" w:space="0" w:color="auto"/>
        <w:left w:val="none" w:sz="0" w:space="0" w:color="auto"/>
        <w:bottom w:val="none" w:sz="0" w:space="0" w:color="auto"/>
        <w:right w:val="none" w:sz="0" w:space="0" w:color="auto"/>
      </w:divBdr>
    </w:div>
    <w:div w:id="880560065">
      <w:bodyDiv w:val="1"/>
      <w:marLeft w:val="0"/>
      <w:marRight w:val="0"/>
      <w:marTop w:val="0"/>
      <w:marBottom w:val="0"/>
      <w:divBdr>
        <w:top w:val="none" w:sz="0" w:space="0" w:color="auto"/>
        <w:left w:val="none" w:sz="0" w:space="0" w:color="auto"/>
        <w:bottom w:val="none" w:sz="0" w:space="0" w:color="auto"/>
        <w:right w:val="none" w:sz="0" w:space="0" w:color="auto"/>
      </w:divBdr>
    </w:div>
    <w:div w:id="930895926">
      <w:bodyDiv w:val="1"/>
      <w:marLeft w:val="0"/>
      <w:marRight w:val="0"/>
      <w:marTop w:val="0"/>
      <w:marBottom w:val="0"/>
      <w:divBdr>
        <w:top w:val="none" w:sz="0" w:space="0" w:color="auto"/>
        <w:left w:val="none" w:sz="0" w:space="0" w:color="auto"/>
        <w:bottom w:val="none" w:sz="0" w:space="0" w:color="auto"/>
        <w:right w:val="none" w:sz="0" w:space="0" w:color="auto"/>
      </w:divBdr>
    </w:div>
    <w:div w:id="1310862583">
      <w:bodyDiv w:val="1"/>
      <w:marLeft w:val="0"/>
      <w:marRight w:val="0"/>
      <w:marTop w:val="0"/>
      <w:marBottom w:val="0"/>
      <w:divBdr>
        <w:top w:val="none" w:sz="0" w:space="0" w:color="auto"/>
        <w:left w:val="none" w:sz="0" w:space="0" w:color="auto"/>
        <w:bottom w:val="none" w:sz="0" w:space="0" w:color="auto"/>
        <w:right w:val="none" w:sz="0" w:space="0" w:color="auto"/>
      </w:divBdr>
    </w:div>
    <w:div w:id="1364211344">
      <w:bodyDiv w:val="1"/>
      <w:marLeft w:val="0"/>
      <w:marRight w:val="0"/>
      <w:marTop w:val="0"/>
      <w:marBottom w:val="0"/>
      <w:divBdr>
        <w:top w:val="none" w:sz="0" w:space="0" w:color="auto"/>
        <w:left w:val="none" w:sz="0" w:space="0" w:color="auto"/>
        <w:bottom w:val="none" w:sz="0" w:space="0" w:color="auto"/>
        <w:right w:val="none" w:sz="0" w:space="0" w:color="auto"/>
      </w:divBdr>
      <w:divsChild>
        <w:div w:id="486289607">
          <w:marLeft w:val="0"/>
          <w:marRight w:val="0"/>
          <w:marTop w:val="0"/>
          <w:marBottom w:val="0"/>
          <w:divBdr>
            <w:top w:val="none" w:sz="0" w:space="0" w:color="auto"/>
            <w:left w:val="none" w:sz="0" w:space="0" w:color="auto"/>
            <w:bottom w:val="none" w:sz="0" w:space="0" w:color="auto"/>
            <w:right w:val="none" w:sz="0" w:space="0" w:color="auto"/>
          </w:divBdr>
        </w:div>
        <w:div w:id="1267033738">
          <w:marLeft w:val="0"/>
          <w:marRight w:val="0"/>
          <w:marTop w:val="0"/>
          <w:marBottom w:val="0"/>
          <w:divBdr>
            <w:top w:val="none" w:sz="0" w:space="0" w:color="auto"/>
            <w:left w:val="none" w:sz="0" w:space="0" w:color="auto"/>
            <w:bottom w:val="none" w:sz="0" w:space="0" w:color="auto"/>
            <w:right w:val="none" w:sz="0" w:space="0" w:color="auto"/>
          </w:divBdr>
        </w:div>
      </w:divsChild>
    </w:div>
    <w:div w:id="1475220603">
      <w:bodyDiv w:val="1"/>
      <w:marLeft w:val="0"/>
      <w:marRight w:val="0"/>
      <w:marTop w:val="0"/>
      <w:marBottom w:val="0"/>
      <w:divBdr>
        <w:top w:val="none" w:sz="0" w:space="0" w:color="auto"/>
        <w:left w:val="none" w:sz="0" w:space="0" w:color="auto"/>
        <w:bottom w:val="none" w:sz="0" w:space="0" w:color="auto"/>
        <w:right w:val="none" w:sz="0" w:space="0" w:color="auto"/>
      </w:divBdr>
    </w:div>
    <w:div w:id="1631746654">
      <w:bodyDiv w:val="1"/>
      <w:marLeft w:val="0"/>
      <w:marRight w:val="0"/>
      <w:marTop w:val="0"/>
      <w:marBottom w:val="0"/>
      <w:divBdr>
        <w:top w:val="none" w:sz="0" w:space="0" w:color="auto"/>
        <w:left w:val="none" w:sz="0" w:space="0" w:color="auto"/>
        <w:bottom w:val="none" w:sz="0" w:space="0" w:color="auto"/>
        <w:right w:val="none" w:sz="0" w:space="0" w:color="auto"/>
      </w:divBdr>
    </w:div>
    <w:div w:id="1660814592">
      <w:bodyDiv w:val="1"/>
      <w:marLeft w:val="0"/>
      <w:marRight w:val="0"/>
      <w:marTop w:val="0"/>
      <w:marBottom w:val="0"/>
      <w:divBdr>
        <w:top w:val="none" w:sz="0" w:space="0" w:color="auto"/>
        <w:left w:val="none" w:sz="0" w:space="0" w:color="auto"/>
        <w:bottom w:val="none" w:sz="0" w:space="0" w:color="auto"/>
        <w:right w:val="none" w:sz="0" w:space="0" w:color="auto"/>
      </w:divBdr>
    </w:div>
    <w:div w:id="1761832021">
      <w:bodyDiv w:val="1"/>
      <w:marLeft w:val="0"/>
      <w:marRight w:val="0"/>
      <w:marTop w:val="0"/>
      <w:marBottom w:val="0"/>
      <w:divBdr>
        <w:top w:val="none" w:sz="0" w:space="0" w:color="auto"/>
        <w:left w:val="none" w:sz="0" w:space="0" w:color="auto"/>
        <w:bottom w:val="none" w:sz="0" w:space="0" w:color="auto"/>
        <w:right w:val="none" w:sz="0" w:space="0" w:color="auto"/>
      </w:divBdr>
      <w:divsChild>
        <w:div w:id="469440763">
          <w:marLeft w:val="0"/>
          <w:marRight w:val="0"/>
          <w:marTop w:val="0"/>
          <w:marBottom w:val="0"/>
          <w:divBdr>
            <w:top w:val="none" w:sz="0" w:space="0" w:color="auto"/>
            <w:left w:val="none" w:sz="0" w:space="0" w:color="auto"/>
            <w:bottom w:val="none" w:sz="0" w:space="0" w:color="auto"/>
            <w:right w:val="none" w:sz="0" w:space="0" w:color="auto"/>
          </w:divBdr>
        </w:div>
      </w:divsChild>
    </w:div>
    <w:div w:id="1765572394">
      <w:bodyDiv w:val="1"/>
      <w:marLeft w:val="0"/>
      <w:marRight w:val="0"/>
      <w:marTop w:val="0"/>
      <w:marBottom w:val="0"/>
      <w:divBdr>
        <w:top w:val="none" w:sz="0" w:space="0" w:color="auto"/>
        <w:left w:val="none" w:sz="0" w:space="0" w:color="auto"/>
        <w:bottom w:val="none" w:sz="0" w:space="0" w:color="auto"/>
        <w:right w:val="none" w:sz="0" w:space="0" w:color="auto"/>
      </w:divBdr>
    </w:div>
    <w:div w:id="1765834145">
      <w:bodyDiv w:val="1"/>
      <w:marLeft w:val="0"/>
      <w:marRight w:val="0"/>
      <w:marTop w:val="0"/>
      <w:marBottom w:val="0"/>
      <w:divBdr>
        <w:top w:val="none" w:sz="0" w:space="0" w:color="auto"/>
        <w:left w:val="none" w:sz="0" w:space="0" w:color="auto"/>
        <w:bottom w:val="none" w:sz="0" w:space="0" w:color="auto"/>
        <w:right w:val="none" w:sz="0" w:space="0" w:color="auto"/>
      </w:divBdr>
    </w:div>
    <w:div w:id="1848905676">
      <w:bodyDiv w:val="1"/>
      <w:marLeft w:val="0"/>
      <w:marRight w:val="0"/>
      <w:marTop w:val="0"/>
      <w:marBottom w:val="0"/>
      <w:divBdr>
        <w:top w:val="none" w:sz="0" w:space="0" w:color="auto"/>
        <w:left w:val="none" w:sz="0" w:space="0" w:color="auto"/>
        <w:bottom w:val="none" w:sz="0" w:space="0" w:color="auto"/>
        <w:right w:val="none" w:sz="0" w:space="0" w:color="auto"/>
      </w:divBdr>
      <w:divsChild>
        <w:div w:id="1912503464">
          <w:marLeft w:val="0"/>
          <w:marRight w:val="0"/>
          <w:marTop w:val="0"/>
          <w:marBottom w:val="0"/>
          <w:divBdr>
            <w:top w:val="none" w:sz="0" w:space="0" w:color="auto"/>
            <w:left w:val="none" w:sz="0" w:space="0" w:color="auto"/>
            <w:bottom w:val="none" w:sz="0" w:space="0" w:color="auto"/>
            <w:right w:val="none" w:sz="0" w:space="0" w:color="auto"/>
          </w:divBdr>
        </w:div>
      </w:divsChild>
    </w:div>
    <w:div w:id="1992978834">
      <w:bodyDiv w:val="1"/>
      <w:marLeft w:val="0"/>
      <w:marRight w:val="0"/>
      <w:marTop w:val="0"/>
      <w:marBottom w:val="0"/>
      <w:divBdr>
        <w:top w:val="none" w:sz="0" w:space="0" w:color="auto"/>
        <w:left w:val="none" w:sz="0" w:space="0" w:color="auto"/>
        <w:bottom w:val="none" w:sz="0" w:space="0" w:color="auto"/>
        <w:right w:val="none" w:sz="0" w:space="0" w:color="auto"/>
      </w:divBdr>
    </w:div>
    <w:div w:id="2050061765">
      <w:bodyDiv w:val="1"/>
      <w:marLeft w:val="0"/>
      <w:marRight w:val="0"/>
      <w:marTop w:val="0"/>
      <w:marBottom w:val="0"/>
      <w:divBdr>
        <w:top w:val="none" w:sz="0" w:space="0" w:color="auto"/>
        <w:left w:val="none" w:sz="0" w:space="0" w:color="auto"/>
        <w:bottom w:val="none" w:sz="0" w:space="0" w:color="auto"/>
        <w:right w:val="none" w:sz="0" w:space="0" w:color="auto"/>
      </w:divBdr>
    </w:div>
    <w:div w:id="2059743365">
      <w:bodyDiv w:val="1"/>
      <w:marLeft w:val="0"/>
      <w:marRight w:val="0"/>
      <w:marTop w:val="0"/>
      <w:marBottom w:val="0"/>
      <w:divBdr>
        <w:top w:val="none" w:sz="0" w:space="0" w:color="auto"/>
        <w:left w:val="none" w:sz="0" w:space="0" w:color="auto"/>
        <w:bottom w:val="none" w:sz="0" w:space="0" w:color="auto"/>
        <w:right w:val="none" w:sz="0" w:space="0" w:color="auto"/>
      </w:divBdr>
    </w:div>
    <w:div w:id="2065829590">
      <w:bodyDiv w:val="1"/>
      <w:marLeft w:val="0"/>
      <w:marRight w:val="0"/>
      <w:marTop w:val="0"/>
      <w:marBottom w:val="0"/>
      <w:divBdr>
        <w:top w:val="none" w:sz="0" w:space="0" w:color="auto"/>
        <w:left w:val="none" w:sz="0" w:space="0" w:color="auto"/>
        <w:bottom w:val="none" w:sz="0" w:space="0" w:color="auto"/>
        <w:right w:val="none" w:sz="0" w:space="0" w:color="auto"/>
      </w:divBdr>
    </w:div>
    <w:div w:id="207161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9E777BD15C6158F9F40D5CBA8FEB442CDA76D87A7D887565EAAFCD55DEE49B27DF18FFE55D0EE9A601413548E9F5B5074F5DA104A3ECEAYCd6M" TargetMode="External"/><Relationship Id="rId13" Type="http://schemas.openxmlformats.org/officeDocument/2006/relationships/hyperlink" Target="https://login.consultant.ru/link/?req=doc&amp;base=RLAW127&amp;n=91385&amp;dst=105663" TargetMode="External"/><Relationship Id="rId18" Type="http://schemas.openxmlformats.org/officeDocument/2006/relationships/hyperlink" Target="https://login.consultant.ru/link/?req=doc&amp;base=RLAW127&amp;n=91385&amp;dst=105668" TargetMode="External"/><Relationship Id="rId26" Type="http://schemas.openxmlformats.org/officeDocument/2006/relationships/hyperlink" Target="https://login.consultant.ru/link/?req=doc&amp;base=RLAW127&amp;n=91385&amp;dst=105675"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RLAW127&amp;n=91385&amp;dst=105669" TargetMode="External"/><Relationship Id="rId34" Type="http://schemas.openxmlformats.org/officeDocument/2006/relationships/hyperlink" Target="https://login.consultant.ru/link/?req=doc&amp;base=LAW&amp;n=451740" TargetMode="External"/><Relationship Id="rId7" Type="http://schemas.openxmlformats.org/officeDocument/2006/relationships/image" Target="media/image1.jpeg"/><Relationship Id="rId12" Type="http://schemas.openxmlformats.org/officeDocument/2006/relationships/hyperlink" Target="https://login.consultant.ru/link/?req=doc&amp;base=LAW&amp;n=442438&amp;dst=339" TargetMode="External"/><Relationship Id="rId17" Type="http://schemas.openxmlformats.org/officeDocument/2006/relationships/hyperlink" Target="https://login.consultant.ru/link/?req=doc&amp;base=RLAW127&amp;n=91385&amp;dst=105667" TargetMode="External"/><Relationship Id="rId25" Type="http://schemas.openxmlformats.org/officeDocument/2006/relationships/hyperlink" Target="https://login.consultant.ru/link/?req=doc&amp;base=RLAW127&amp;n=91385&amp;dst=105674" TargetMode="External"/><Relationship Id="rId33" Type="http://schemas.openxmlformats.org/officeDocument/2006/relationships/hyperlink" Target="https://login.consultant.ru/link/?req=doc&amp;base=LAW&amp;n=442435"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login.consultant.ru/link/?req=doc&amp;base=RLAW127&amp;n=91385&amp;dst=105666" TargetMode="External"/><Relationship Id="rId20" Type="http://schemas.openxmlformats.org/officeDocument/2006/relationships/hyperlink" Target="https://login.consultant.ru/link/?req=doc&amp;base=RLAW127&amp;n=91385&amp;dst=106032" TargetMode="External"/><Relationship Id="rId29" Type="http://schemas.openxmlformats.org/officeDocument/2006/relationships/hyperlink" Target="https://login.consultant.ru/link/?req=doc&amp;base=LAW&amp;n=442438&amp;dst=33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42438&amp;dst=336" TargetMode="External"/><Relationship Id="rId24" Type="http://schemas.openxmlformats.org/officeDocument/2006/relationships/hyperlink" Target="https://login.consultant.ru/link/?req=doc&amp;base=RLAW127&amp;n=91385&amp;dst=105673" TargetMode="External"/><Relationship Id="rId32" Type="http://schemas.openxmlformats.org/officeDocument/2006/relationships/hyperlink" Target="https://login.consultant.ru/link/?req=doc&amp;base=LAW&amp;n=464894" TargetMode="External"/><Relationship Id="rId37" Type="http://schemas.openxmlformats.org/officeDocument/2006/relationships/hyperlink" Target="consultantplus://offline/ref=987BBD5DC2F9DEF1E70E41C5F3C8DD79E5537E2FD449609B2A3682A2B05B0771433A0F975DBB6321601AF57E95CDD6DEf1H7I"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ogin.consultant.ru/link/?req=doc&amp;base=RLAW127&amp;n=91385&amp;dst=105665" TargetMode="External"/><Relationship Id="rId23" Type="http://schemas.openxmlformats.org/officeDocument/2006/relationships/hyperlink" Target="https://login.consultant.ru/link/?req=doc&amp;base=RLAW127&amp;n=91385&amp;dst=105671" TargetMode="External"/><Relationship Id="rId28" Type="http://schemas.openxmlformats.org/officeDocument/2006/relationships/hyperlink" Target="https://login.consultant.ru/link/?req=doc&amp;base=LAW&amp;n=442438&amp;dst=336" TargetMode="External"/><Relationship Id="rId36" Type="http://schemas.openxmlformats.org/officeDocument/2006/relationships/hyperlink" Target="https://www.adm-livr.ru" TargetMode="External"/><Relationship Id="rId10" Type="http://schemas.openxmlformats.org/officeDocument/2006/relationships/hyperlink" Target="https://login.consultant.ru/link/?req=doc&amp;base=LAW&amp;n=454007" TargetMode="External"/><Relationship Id="rId19" Type="http://schemas.openxmlformats.org/officeDocument/2006/relationships/hyperlink" Target="https://login.consultant.ru/link/?req=doc&amp;base=RLAW127&amp;n=91385&amp;dst=105672" TargetMode="External"/><Relationship Id="rId31" Type="http://schemas.openxmlformats.org/officeDocument/2006/relationships/hyperlink" Target="https://login.consultant.ru/link/?req=doc&amp;base=LAW&amp;n=476449&amp;dst=100803" TargetMode="External"/><Relationship Id="rId4" Type="http://schemas.openxmlformats.org/officeDocument/2006/relationships/webSettings" Target="webSettings.xml"/><Relationship Id="rId9" Type="http://schemas.openxmlformats.org/officeDocument/2006/relationships/hyperlink" Target="https://login.consultant.ru/link/?req=doc&amp;base=RLAW127&amp;n=90320&amp;dst=102848" TargetMode="External"/><Relationship Id="rId14" Type="http://schemas.openxmlformats.org/officeDocument/2006/relationships/hyperlink" Target="https://login.consultant.ru/link/?req=doc&amp;base=RLAW127&amp;n=91385&amp;dst=105664" TargetMode="External"/><Relationship Id="rId22" Type="http://schemas.openxmlformats.org/officeDocument/2006/relationships/hyperlink" Target="https://login.consultant.ru/link/?req=doc&amp;base=RLAW127&amp;n=91385&amp;dst=105670" TargetMode="External"/><Relationship Id="rId27" Type="http://schemas.openxmlformats.org/officeDocument/2006/relationships/hyperlink" Target="https://login.consultant.ru/link/?req=doc&amp;base=LAW&amp;n=476449" TargetMode="External"/><Relationship Id="rId30" Type="http://schemas.openxmlformats.org/officeDocument/2006/relationships/hyperlink" Target="https://login.consultant.ru/link/?req=doc&amp;base=LAW&amp;n=476449&amp;dst=100802" TargetMode="External"/><Relationship Id="rId35" Type="http://schemas.openxmlformats.org/officeDocument/2006/relationships/hyperlink" Target="https://login.consultant.ru/link/?req=doc&amp;base=LAW&amp;n=1976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3637</Words>
  <Characters>20735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24324</CharactersWithSpaces>
  <SharedDoc>false</SharedDoc>
  <HLinks>
    <vt:vector size="180" baseType="variant">
      <vt:variant>
        <vt:i4>7995455</vt:i4>
      </vt:variant>
      <vt:variant>
        <vt:i4>87</vt:i4>
      </vt:variant>
      <vt:variant>
        <vt:i4>0</vt:i4>
      </vt:variant>
      <vt:variant>
        <vt:i4>5</vt:i4>
      </vt:variant>
      <vt:variant>
        <vt:lpwstr>consultantplus://offline/ref=987BBD5DC2F9DEF1E70E41C5F3C8DD79E5537E2FD449609B2A3682A2B05B0771433A0F975DBB6321601AF57E95CDD6DEf1H7I</vt:lpwstr>
      </vt:variant>
      <vt:variant>
        <vt:lpwstr/>
      </vt:variant>
      <vt:variant>
        <vt:i4>4653069</vt:i4>
      </vt:variant>
      <vt:variant>
        <vt:i4>84</vt:i4>
      </vt:variant>
      <vt:variant>
        <vt:i4>0</vt:i4>
      </vt:variant>
      <vt:variant>
        <vt:i4>5</vt:i4>
      </vt:variant>
      <vt:variant>
        <vt:lpwstr>https://www.adm-livr.ru/</vt:lpwstr>
      </vt:variant>
      <vt:variant>
        <vt:lpwstr/>
      </vt:variant>
      <vt:variant>
        <vt:i4>7209068</vt:i4>
      </vt:variant>
      <vt:variant>
        <vt:i4>81</vt:i4>
      </vt:variant>
      <vt:variant>
        <vt:i4>0</vt:i4>
      </vt:variant>
      <vt:variant>
        <vt:i4>5</vt:i4>
      </vt:variant>
      <vt:variant>
        <vt:lpwstr>https://login.consultant.ru/link/?req=doc&amp;base=LAW&amp;n=197648</vt:lpwstr>
      </vt:variant>
      <vt:variant>
        <vt:lpwstr/>
      </vt:variant>
      <vt:variant>
        <vt:i4>7143521</vt:i4>
      </vt:variant>
      <vt:variant>
        <vt:i4>78</vt:i4>
      </vt:variant>
      <vt:variant>
        <vt:i4>0</vt:i4>
      </vt:variant>
      <vt:variant>
        <vt:i4>5</vt:i4>
      </vt:variant>
      <vt:variant>
        <vt:lpwstr>https://login.consultant.ru/link/?req=doc&amp;base=LAW&amp;n=451740</vt:lpwstr>
      </vt:variant>
      <vt:variant>
        <vt:lpwstr/>
      </vt:variant>
      <vt:variant>
        <vt:i4>6881379</vt:i4>
      </vt:variant>
      <vt:variant>
        <vt:i4>75</vt:i4>
      </vt:variant>
      <vt:variant>
        <vt:i4>0</vt:i4>
      </vt:variant>
      <vt:variant>
        <vt:i4>5</vt:i4>
      </vt:variant>
      <vt:variant>
        <vt:lpwstr>https://login.consultant.ru/link/?req=doc&amp;base=LAW&amp;n=442435</vt:lpwstr>
      </vt:variant>
      <vt:variant>
        <vt:lpwstr/>
      </vt:variant>
      <vt:variant>
        <vt:i4>6619245</vt:i4>
      </vt:variant>
      <vt:variant>
        <vt:i4>72</vt:i4>
      </vt:variant>
      <vt:variant>
        <vt:i4>0</vt:i4>
      </vt:variant>
      <vt:variant>
        <vt:i4>5</vt:i4>
      </vt:variant>
      <vt:variant>
        <vt:lpwstr>https://login.consultant.ru/link/?req=doc&amp;base=LAW&amp;n=464894</vt:lpwstr>
      </vt:variant>
      <vt:variant>
        <vt:lpwstr/>
      </vt:variant>
      <vt:variant>
        <vt:i4>3735672</vt:i4>
      </vt:variant>
      <vt:variant>
        <vt:i4>69</vt:i4>
      </vt:variant>
      <vt:variant>
        <vt:i4>0</vt:i4>
      </vt:variant>
      <vt:variant>
        <vt:i4>5</vt:i4>
      </vt:variant>
      <vt:variant>
        <vt:lpwstr>https://login.consultant.ru/link/?req=doc&amp;base=LAW&amp;n=476449&amp;dst=100803</vt:lpwstr>
      </vt:variant>
      <vt:variant>
        <vt:lpwstr/>
      </vt:variant>
      <vt:variant>
        <vt:i4>3670136</vt:i4>
      </vt:variant>
      <vt:variant>
        <vt:i4>66</vt:i4>
      </vt:variant>
      <vt:variant>
        <vt:i4>0</vt:i4>
      </vt:variant>
      <vt:variant>
        <vt:i4>5</vt:i4>
      </vt:variant>
      <vt:variant>
        <vt:lpwstr>https://login.consultant.ru/link/?req=doc&amp;base=LAW&amp;n=476449&amp;dst=100802</vt:lpwstr>
      </vt:variant>
      <vt:variant>
        <vt:lpwstr/>
      </vt:variant>
      <vt:variant>
        <vt:i4>3276920</vt:i4>
      </vt:variant>
      <vt:variant>
        <vt:i4>63</vt:i4>
      </vt:variant>
      <vt:variant>
        <vt:i4>0</vt:i4>
      </vt:variant>
      <vt:variant>
        <vt:i4>5</vt:i4>
      </vt:variant>
      <vt:variant>
        <vt:lpwstr>https://login.consultant.ru/link/?req=doc&amp;base=LAW&amp;n=442438&amp;dst=339</vt:lpwstr>
      </vt:variant>
      <vt:variant>
        <vt:lpwstr/>
      </vt:variant>
      <vt:variant>
        <vt:i4>3276920</vt:i4>
      </vt:variant>
      <vt:variant>
        <vt:i4>60</vt:i4>
      </vt:variant>
      <vt:variant>
        <vt:i4>0</vt:i4>
      </vt:variant>
      <vt:variant>
        <vt:i4>5</vt:i4>
      </vt:variant>
      <vt:variant>
        <vt:lpwstr>https://login.consultant.ru/link/?req=doc&amp;base=LAW&amp;n=442438&amp;dst=336</vt:lpwstr>
      </vt:variant>
      <vt:variant>
        <vt:lpwstr/>
      </vt:variant>
      <vt:variant>
        <vt:i4>6946912</vt:i4>
      </vt:variant>
      <vt:variant>
        <vt:i4>57</vt:i4>
      </vt:variant>
      <vt:variant>
        <vt:i4>0</vt:i4>
      </vt:variant>
      <vt:variant>
        <vt:i4>5</vt:i4>
      </vt:variant>
      <vt:variant>
        <vt:lpwstr>https://login.consultant.ru/link/?req=doc&amp;base=LAW&amp;n=476449</vt:lpwstr>
      </vt:variant>
      <vt:variant>
        <vt:lpwstr/>
      </vt:variant>
      <vt:variant>
        <vt:i4>5111884</vt:i4>
      </vt:variant>
      <vt:variant>
        <vt:i4>54</vt:i4>
      </vt:variant>
      <vt:variant>
        <vt:i4>0</vt:i4>
      </vt:variant>
      <vt:variant>
        <vt:i4>5</vt:i4>
      </vt:variant>
      <vt:variant>
        <vt:lpwstr>https://login.consultant.ru/link/?req=doc&amp;base=RLAW127&amp;n=91385&amp;dst=105675</vt:lpwstr>
      </vt:variant>
      <vt:variant>
        <vt:lpwstr/>
      </vt:variant>
      <vt:variant>
        <vt:i4>5111884</vt:i4>
      </vt:variant>
      <vt:variant>
        <vt:i4>51</vt:i4>
      </vt:variant>
      <vt:variant>
        <vt:i4>0</vt:i4>
      </vt:variant>
      <vt:variant>
        <vt:i4>5</vt:i4>
      </vt:variant>
      <vt:variant>
        <vt:lpwstr>https://login.consultant.ru/link/?req=doc&amp;base=RLAW127&amp;n=91385&amp;dst=105674</vt:lpwstr>
      </vt:variant>
      <vt:variant>
        <vt:lpwstr/>
      </vt:variant>
      <vt:variant>
        <vt:i4>5111884</vt:i4>
      </vt:variant>
      <vt:variant>
        <vt:i4>48</vt:i4>
      </vt:variant>
      <vt:variant>
        <vt:i4>0</vt:i4>
      </vt:variant>
      <vt:variant>
        <vt:i4>5</vt:i4>
      </vt:variant>
      <vt:variant>
        <vt:lpwstr>https://login.consultant.ru/link/?req=doc&amp;base=RLAW127&amp;n=91385&amp;dst=105673</vt:lpwstr>
      </vt:variant>
      <vt:variant>
        <vt:lpwstr/>
      </vt:variant>
      <vt:variant>
        <vt:i4>5111884</vt:i4>
      </vt:variant>
      <vt:variant>
        <vt:i4>45</vt:i4>
      </vt:variant>
      <vt:variant>
        <vt:i4>0</vt:i4>
      </vt:variant>
      <vt:variant>
        <vt:i4>5</vt:i4>
      </vt:variant>
      <vt:variant>
        <vt:lpwstr>https://login.consultant.ru/link/?req=doc&amp;base=RLAW127&amp;n=91385&amp;dst=105671</vt:lpwstr>
      </vt:variant>
      <vt:variant>
        <vt:lpwstr/>
      </vt:variant>
      <vt:variant>
        <vt:i4>5111884</vt:i4>
      </vt:variant>
      <vt:variant>
        <vt:i4>42</vt:i4>
      </vt:variant>
      <vt:variant>
        <vt:i4>0</vt:i4>
      </vt:variant>
      <vt:variant>
        <vt:i4>5</vt:i4>
      </vt:variant>
      <vt:variant>
        <vt:lpwstr>https://login.consultant.ru/link/?req=doc&amp;base=RLAW127&amp;n=91385&amp;dst=105670</vt:lpwstr>
      </vt:variant>
      <vt:variant>
        <vt:lpwstr/>
      </vt:variant>
      <vt:variant>
        <vt:i4>5177420</vt:i4>
      </vt:variant>
      <vt:variant>
        <vt:i4>39</vt:i4>
      </vt:variant>
      <vt:variant>
        <vt:i4>0</vt:i4>
      </vt:variant>
      <vt:variant>
        <vt:i4>5</vt:i4>
      </vt:variant>
      <vt:variant>
        <vt:lpwstr>https://login.consultant.ru/link/?req=doc&amp;base=RLAW127&amp;n=91385&amp;dst=105669</vt:lpwstr>
      </vt:variant>
      <vt:variant>
        <vt:lpwstr/>
      </vt:variant>
      <vt:variant>
        <vt:i4>4784202</vt:i4>
      </vt:variant>
      <vt:variant>
        <vt:i4>36</vt:i4>
      </vt:variant>
      <vt:variant>
        <vt:i4>0</vt:i4>
      </vt:variant>
      <vt:variant>
        <vt:i4>5</vt:i4>
      </vt:variant>
      <vt:variant>
        <vt:lpwstr>https://login.consultant.ru/link/?req=doc&amp;base=RLAW127&amp;n=91385&amp;dst=106032</vt:lpwstr>
      </vt:variant>
      <vt:variant>
        <vt:lpwstr/>
      </vt:variant>
      <vt:variant>
        <vt:i4>5111884</vt:i4>
      </vt:variant>
      <vt:variant>
        <vt:i4>33</vt:i4>
      </vt:variant>
      <vt:variant>
        <vt:i4>0</vt:i4>
      </vt:variant>
      <vt:variant>
        <vt:i4>5</vt:i4>
      </vt:variant>
      <vt:variant>
        <vt:lpwstr>https://login.consultant.ru/link/?req=doc&amp;base=RLAW127&amp;n=91385&amp;dst=105672</vt:lpwstr>
      </vt:variant>
      <vt:variant>
        <vt:lpwstr/>
      </vt:variant>
      <vt:variant>
        <vt:i4>5177420</vt:i4>
      </vt:variant>
      <vt:variant>
        <vt:i4>30</vt:i4>
      </vt:variant>
      <vt:variant>
        <vt:i4>0</vt:i4>
      </vt:variant>
      <vt:variant>
        <vt:i4>5</vt:i4>
      </vt:variant>
      <vt:variant>
        <vt:lpwstr>https://login.consultant.ru/link/?req=doc&amp;base=RLAW127&amp;n=91385&amp;dst=105668</vt:lpwstr>
      </vt:variant>
      <vt:variant>
        <vt:lpwstr/>
      </vt:variant>
      <vt:variant>
        <vt:i4>5177420</vt:i4>
      </vt:variant>
      <vt:variant>
        <vt:i4>27</vt:i4>
      </vt:variant>
      <vt:variant>
        <vt:i4>0</vt:i4>
      </vt:variant>
      <vt:variant>
        <vt:i4>5</vt:i4>
      </vt:variant>
      <vt:variant>
        <vt:lpwstr>https://login.consultant.ru/link/?req=doc&amp;base=RLAW127&amp;n=91385&amp;dst=105667</vt:lpwstr>
      </vt:variant>
      <vt:variant>
        <vt:lpwstr/>
      </vt:variant>
      <vt:variant>
        <vt:i4>5177420</vt:i4>
      </vt:variant>
      <vt:variant>
        <vt:i4>24</vt:i4>
      </vt:variant>
      <vt:variant>
        <vt:i4>0</vt:i4>
      </vt:variant>
      <vt:variant>
        <vt:i4>5</vt:i4>
      </vt:variant>
      <vt:variant>
        <vt:lpwstr>https://login.consultant.ru/link/?req=doc&amp;base=RLAW127&amp;n=91385&amp;dst=105666</vt:lpwstr>
      </vt:variant>
      <vt:variant>
        <vt:lpwstr/>
      </vt:variant>
      <vt:variant>
        <vt:i4>5177420</vt:i4>
      </vt:variant>
      <vt:variant>
        <vt:i4>21</vt:i4>
      </vt:variant>
      <vt:variant>
        <vt:i4>0</vt:i4>
      </vt:variant>
      <vt:variant>
        <vt:i4>5</vt:i4>
      </vt:variant>
      <vt:variant>
        <vt:lpwstr>https://login.consultant.ru/link/?req=doc&amp;base=RLAW127&amp;n=91385&amp;dst=105665</vt:lpwstr>
      </vt:variant>
      <vt:variant>
        <vt:lpwstr/>
      </vt:variant>
      <vt:variant>
        <vt:i4>5177420</vt:i4>
      </vt:variant>
      <vt:variant>
        <vt:i4>18</vt:i4>
      </vt:variant>
      <vt:variant>
        <vt:i4>0</vt:i4>
      </vt:variant>
      <vt:variant>
        <vt:i4>5</vt:i4>
      </vt:variant>
      <vt:variant>
        <vt:lpwstr>https://login.consultant.ru/link/?req=doc&amp;base=RLAW127&amp;n=91385&amp;dst=105664</vt:lpwstr>
      </vt:variant>
      <vt:variant>
        <vt:lpwstr/>
      </vt:variant>
      <vt:variant>
        <vt:i4>5177420</vt:i4>
      </vt:variant>
      <vt:variant>
        <vt:i4>15</vt:i4>
      </vt:variant>
      <vt:variant>
        <vt:i4>0</vt:i4>
      </vt:variant>
      <vt:variant>
        <vt:i4>5</vt:i4>
      </vt:variant>
      <vt:variant>
        <vt:lpwstr>https://login.consultant.ru/link/?req=doc&amp;base=RLAW127&amp;n=91385&amp;dst=105663</vt:lpwstr>
      </vt:variant>
      <vt:variant>
        <vt:lpwstr/>
      </vt:variant>
      <vt:variant>
        <vt:i4>3276920</vt:i4>
      </vt:variant>
      <vt:variant>
        <vt:i4>12</vt:i4>
      </vt:variant>
      <vt:variant>
        <vt:i4>0</vt:i4>
      </vt:variant>
      <vt:variant>
        <vt:i4>5</vt:i4>
      </vt:variant>
      <vt:variant>
        <vt:lpwstr>https://login.consultant.ru/link/?req=doc&amp;base=LAW&amp;n=442438&amp;dst=339</vt:lpwstr>
      </vt:variant>
      <vt:variant>
        <vt:lpwstr/>
      </vt:variant>
      <vt:variant>
        <vt:i4>3276920</vt:i4>
      </vt:variant>
      <vt:variant>
        <vt:i4>9</vt:i4>
      </vt:variant>
      <vt:variant>
        <vt:i4>0</vt:i4>
      </vt:variant>
      <vt:variant>
        <vt:i4>5</vt:i4>
      </vt:variant>
      <vt:variant>
        <vt:lpwstr>https://login.consultant.ru/link/?req=doc&amp;base=LAW&amp;n=442438&amp;dst=336</vt:lpwstr>
      </vt:variant>
      <vt:variant>
        <vt:lpwstr/>
      </vt:variant>
      <vt:variant>
        <vt:i4>7077990</vt:i4>
      </vt:variant>
      <vt:variant>
        <vt:i4>6</vt:i4>
      </vt:variant>
      <vt:variant>
        <vt:i4>0</vt:i4>
      </vt:variant>
      <vt:variant>
        <vt:i4>5</vt:i4>
      </vt:variant>
      <vt:variant>
        <vt:lpwstr>https://login.consultant.ru/link/?req=doc&amp;base=LAW&amp;n=454007</vt:lpwstr>
      </vt:variant>
      <vt:variant>
        <vt:lpwstr/>
      </vt:variant>
      <vt:variant>
        <vt:i4>5177417</vt:i4>
      </vt:variant>
      <vt:variant>
        <vt:i4>3</vt:i4>
      </vt:variant>
      <vt:variant>
        <vt:i4>0</vt:i4>
      </vt:variant>
      <vt:variant>
        <vt:i4>5</vt:i4>
      </vt:variant>
      <vt:variant>
        <vt:lpwstr>https://login.consultant.ru/link/?req=doc&amp;base=RLAW127&amp;n=90320&amp;dst=102848</vt:lpwstr>
      </vt:variant>
      <vt:variant>
        <vt:lpwstr/>
      </vt:variant>
      <vt:variant>
        <vt:i4>3473460</vt:i4>
      </vt:variant>
      <vt:variant>
        <vt:i4>0</vt:i4>
      </vt:variant>
      <vt:variant>
        <vt:i4>0</vt:i4>
      </vt:variant>
      <vt:variant>
        <vt:i4>5</vt:i4>
      </vt:variant>
      <vt:variant>
        <vt:lpwstr>consultantplus://offline/ref=4E9E777BD15C6158F9F40D5CBA8FEB442CDA76D87A7D887565EAAFCD55DEE49B27DF18FFE55D0EE9A601413548E9F5B5074F5DA104A3ECEAYCd6M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2024-10-04T06:43:00Z</cp:lastPrinted>
  <dcterms:created xsi:type="dcterms:W3CDTF">2024-12-26T10:05:00Z</dcterms:created>
  <dcterms:modified xsi:type="dcterms:W3CDTF">2024-12-26T10:06:00Z</dcterms:modified>
</cp:coreProperties>
</file>